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B6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CF0AC0" w:rsidRDefault="00016134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  <w:r w:rsidRPr="00990CF4">
        <w:rPr>
          <w:rFonts w:ascii="Times New Roman" w:hAnsi="Times New Roman" w:cs="Times New Roman"/>
          <w:b/>
          <w:bCs/>
          <w:color w:val="auto"/>
          <w:sz w:val="28"/>
        </w:rPr>
        <w:t xml:space="preserve">Příloha </w:t>
      </w:r>
      <w:r w:rsidR="00706DDD">
        <w:rPr>
          <w:rFonts w:ascii="Times New Roman" w:hAnsi="Times New Roman" w:cs="Times New Roman"/>
          <w:b/>
          <w:bCs/>
          <w:color w:val="auto"/>
          <w:sz w:val="28"/>
        </w:rPr>
        <w:t xml:space="preserve">č. 1 </w:t>
      </w:r>
      <w:r w:rsidR="004D7865" w:rsidRPr="004D7865">
        <w:rPr>
          <w:rFonts w:ascii="Times New Roman" w:hAnsi="Times New Roman" w:cs="Times New Roman"/>
          <w:b/>
          <w:bCs/>
          <w:color w:val="auto"/>
          <w:sz w:val="28"/>
        </w:rPr>
        <w:t>Výzva k podání nabídek</w:t>
      </w:r>
    </w:p>
    <w:p w:rsidR="001C04B6" w:rsidRPr="00990CF4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2742C7" w:rsidRPr="00990CF4" w:rsidRDefault="004D7865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8"/>
          <w:szCs w:val="44"/>
        </w:rPr>
      </w:pPr>
      <w:r>
        <w:rPr>
          <w:rFonts w:ascii="Times New Roman" w:hAnsi="Times New Roman" w:cs="Times New Roman"/>
          <w:b/>
          <w:bCs/>
          <w:color w:val="auto"/>
          <w:sz w:val="28"/>
        </w:rPr>
        <w:t>SPECIFIKACE KURZŮ</w:t>
      </w:r>
    </w:p>
    <w:p w:rsidR="002742C7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</w:p>
    <w:p w:rsidR="008D4EE5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>k veřejné zakázce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</w:t>
      </w:r>
      <w:r w:rsidR="00E23F06" w:rsidRPr="00F1016B">
        <w:rPr>
          <w:rFonts w:ascii="Times New Roman" w:hAnsi="Times New Roman" w:cs="Times New Roman"/>
          <w:b/>
          <w:bCs/>
          <w:sz w:val="28"/>
        </w:rPr>
        <w:t>malého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rozsahu</w:t>
      </w:r>
    </w:p>
    <w:p w:rsidR="00E873ED" w:rsidRPr="00990CF4" w:rsidRDefault="00E873ED" w:rsidP="002742C7">
      <w:pPr>
        <w:pStyle w:val="Default"/>
        <w:rPr>
          <w:rFonts w:ascii="Times New Roman" w:hAnsi="Times New Roman" w:cs="Times New Roman"/>
          <w:b/>
          <w:noProof/>
          <w:color w:val="auto"/>
          <w:szCs w:val="22"/>
        </w:rPr>
      </w:pPr>
    </w:p>
    <w:p w:rsidR="002742C7" w:rsidRPr="00F1016B" w:rsidRDefault="002742C7" w:rsidP="00B36C35">
      <w:pPr>
        <w:shd w:val="clear" w:color="auto" w:fill="BFBFBF" w:themeFill="background1" w:themeFillShade="BF"/>
        <w:jc w:val="center"/>
        <w:rPr>
          <w:b/>
          <w:sz w:val="44"/>
          <w:szCs w:val="48"/>
        </w:rPr>
      </w:pPr>
      <w:r w:rsidRPr="00F1016B">
        <w:rPr>
          <w:b/>
          <w:sz w:val="44"/>
          <w:szCs w:val="48"/>
        </w:rPr>
        <w:t>„</w:t>
      </w:r>
      <w:r w:rsidR="00EF31AA" w:rsidRPr="00EF31AA">
        <w:rPr>
          <w:b/>
          <w:sz w:val="44"/>
          <w:szCs w:val="48"/>
        </w:rPr>
        <w:t xml:space="preserve">Jazykové pobyty pro Gymnázium Pacov </w:t>
      </w:r>
      <w:r w:rsidR="00F06984">
        <w:rPr>
          <w:b/>
          <w:sz w:val="44"/>
          <w:szCs w:val="48"/>
        </w:rPr>
        <w:t>3. </w:t>
      </w:r>
      <w:r w:rsidR="00F06984" w:rsidRPr="00F06984">
        <w:rPr>
          <w:b/>
          <w:sz w:val="44"/>
          <w:szCs w:val="48"/>
        </w:rPr>
        <w:t>vyhlášení, změna rozsahu a termínů</w:t>
      </w:r>
      <w:r w:rsidR="00EF31AA" w:rsidRPr="00EF31AA">
        <w:rPr>
          <w:b/>
          <w:sz w:val="44"/>
          <w:szCs w:val="48"/>
        </w:rPr>
        <w:t>.</w:t>
      </w:r>
      <w:r w:rsidRPr="00F1016B">
        <w:rPr>
          <w:b/>
          <w:sz w:val="44"/>
          <w:szCs w:val="48"/>
        </w:rPr>
        <w:t>“</w:t>
      </w:r>
    </w:p>
    <w:p w:rsidR="00DF0296" w:rsidRPr="00990CF4" w:rsidRDefault="00DF0296" w:rsidP="00684FD1">
      <w:pPr>
        <w:jc w:val="center"/>
        <w:rPr>
          <w:sz w:val="24"/>
          <w:szCs w:val="22"/>
        </w:rPr>
      </w:pPr>
    </w:p>
    <w:p w:rsidR="007419A2" w:rsidRPr="00990CF4" w:rsidRDefault="007419A2" w:rsidP="002742C7">
      <w:pPr>
        <w:autoSpaceDE w:val="0"/>
        <w:autoSpaceDN w:val="0"/>
        <w:adjustRightInd w:val="0"/>
        <w:jc w:val="center"/>
        <w:rPr>
          <w:rStyle w:val="Siln"/>
          <w:u w:val="single"/>
        </w:rPr>
      </w:pPr>
    </w:p>
    <w:p w:rsidR="004D3E1D" w:rsidRPr="00990CF4" w:rsidRDefault="004D3E1D" w:rsidP="004D3E1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990CF4">
        <w:rPr>
          <w:rFonts w:ascii="Times New Roman" w:hAnsi="Times New Roman" w:cs="Times New Roman"/>
          <w:bCs/>
          <w:color w:val="auto"/>
          <w:sz w:val="22"/>
          <w:szCs w:val="20"/>
        </w:rPr>
        <w:t xml:space="preserve">Veřejná zakázka malého rozsahu na dodávky </w:t>
      </w:r>
      <w:r w:rsidRPr="00990CF4">
        <w:rPr>
          <w:rFonts w:ascii="Times New Roman" w:hAnsi="Times New Roman" w:cs="Times New Roman"/>
          <w:color w:val="auto"/>
          <w:sz w:val="22"/>
          <w:szCs w:val="20"/>
        </w:rPr>
        <w:t>zadávaná mimo působnost zákona č. 137/2006 Sb., o veřejných zakázkách, ve znění pozdějších předpisů (dále jen „ZVZ“).</w:t>
      </w:r>
    </w:p>
    <w:p w:rsidR="004D3E1D" w:rsidRPr="00990CF4" w:rsidRDefault="004D3E1D" w:rsidP="004D3E1D">
      <w:pPr>
        <w:jc w:val="both"/>
        <w:rPr>
          <w:b/>
          <w:i/>
        </w:rPr>
      </w:pPr>
    </w:p>
    <w:p w:rsidR="00CF0AC0" w:rsidRPr="00990CF4" w:rsidRDefault="00CF0AC0" w:rsidP="00CF0AC0">
      <w:pPr>
        <w:rPr>
          <w:sz w:val="24"/>
        </w:rPr>
      </w:pPr>
    </w:p>
    <w:p w:rsidR="004D690B" w:rsidRPr="00990CF4" w:rsidRDefault="00055A28" w:rsidP="005B6012">
      <w:pPr>
        <w:pStyle w:val="NadpisVZ1"/>
      </w:pPr>
      <w:bookmarkStart w:id="0" w:name="_Toc370892243"/>
      <w:r w:rsidRPr="00990CF4">
        <w:t>INFORMACE O ZADAVATELI</w:t>
      </w:r>
      <w:bookmarkEnd w:id="0"/>
    </w:p>
    <w:p w:rsidR="004D690B" w:rsidRPr="00990CF4" w:rsidRDefault="004D690B" w:rsidP="005B6670">
      <w:pPr>
        <w:rPr>
          <w:b/>
          <w:u w:val="single"/>
        </w:rPr>
      </w:pPr>
    </w:p>
    <w:p w:rsidR="002742C7" w:rsidRPr="00F90A06" w:rsidRDefault="002742C7" w:rsidP="002742C7">
      <w:pPr>
        <w:pStyle w:val="Odstavecseseznamem"/>
        <w:ind w:left="0"/>
        <w:jc w:val="both"/>
        <w:rPr>
          <w:b/>
          <w:bCs/>
        </w:rPr>
      </w:pPr>
      <w:r w:rsidRPr="00F90A06">
        <w:rPr>
          <w:b/>
          <w:bCs/>
        </w:rPr>
        <w:t>ZADAVATEL:</w:t>
      </w:r>
    </w:p>
    <w:p w:rsidR="00797F75" w:rsidRPr="00F90A06" w:rsidRDefault="00273C2B" w:rsidP="00331B6F">
      <w:pPr>
        <w:spacing w:before="120"/>
      </w:pPr>
      <w:r>
        <w:rPr>
          <w:rStyle w:val="Siln"/>
        </w:rPr>
        <w:t>Gymnázium Pacov</w:t>
      </w:r>
    </w:p>
    <w:p w:rsidR="006C6799" w:rsidRPr="00BB1688" w:rsidRDefault="006C6799" w:rsidP="006C6799">
      <w:r w:rsidRPr="00BB1688">
        <w:t>se sídlem:</w:t>
      </w:r>
      <w:r w:rsidR="00867E97">
        <w:tab/>
      </w:r>
      <w:r w:rsidR="00867E97">
        <w:tab/>
      </w:r>
      <w:r w:rsidR="00867E97">
        <w:tab/>
      </w:r>
      <w:r w:rsidR="00867E97">
        <w:tab/>
      </w:r>
      <w:r w:rsidR="00273C2B">
        <w:t>Hronova 1079, 395 01 Pacov</w:t>
      </w:r>
    </w:p>
    <w:p w:rsidR="006C6799" w:rsidRPr="00BB1688" w:rsidRDefault="006C6799" w:rsidP="006C6799">
      <w:r w:rsidRPr="00BB1688">
        <w:t>IČ:</w:t>
      </w:r>
      <w:r w:rsidR="00867E97">
        <w:tab/>
      </w:r>
      <w:r w:rsidR="00867E97">
        <w:tab/>
      </w:r>
      <w:r w:rsidR="00867E97">
        <w:tab/>
      </w:r>
      <w:r w:rsidR="00867E97">
        <w:tab/>
      </w:r>
      <w:r w:rsidR="00867E97">
        <w:tab/>
      </w:r>
      <w:r w:rsidR="004D7865" w:rsidRPr="004D7865">
        <w:t>03620280</w:t>
      </w:r>
    </w:p>
    <w:p w:rsidR="006C6799" w:rsidRPr="00BB1688" w:rsidRDefault="006C6799" w:rsidP="006C6799">
      <w:r w:rsidRPr="00BB1688">
        <w:t>Statutární zástupce zadavatele</w:t>
      </w:r>
      <w:r w:rsidR="00867E97">
        <w:t>:</w:t>
      </w:r>
      <w:r w:rsidR="00867E97">
        <w:tab/>
      </w:r>
      <w:r w:rsidR="00867E97">
        <w:tab/>
      </w:r>
      <w:r w:rsidR="00273C2B">
        <w:t>Mgr. Josef Novák, ředitel školy</w:t>
      </w:r>
    </w:p>
    <w:p w:rsidR="007419A2" w:rsidRPr="00990CF4" w:rsidRDefault="007419A2" w:rsidP="005B6670"/>
    <w:p w:rsidR="004D690B" w:rsidRPr="00990CF4" w:rsidRDefault="00055A28" w:rsidP="005B6012">
      <w:pPr>
        <w:pStyle w:val="NadpisVZ1"/>
        <w:rPr>
          <w:bCs/>
          <w:u w:val="single"/>
        </w:rPr>
      </w:pPr>
      <w:bookmarkStart w:id="1" w:name="_Toc370892244"/>
      <w:r w:rsidRPr="00990CF4">
        <w:t>VEŘEJNÁ ZAKÁZKA</w:t>
      </w:r>
      <w:bookmarkEnd w:id="1"/>
    </w:p>
    <w:p w:rsidR="009E38C2" w:rsidRPr="00990CF4" w:rsidRDefault="009E38C2" w:rsidP="00F3746E">
      <w:pPr>
        <w:pStyle w:val="Odstavecseseznamem"/>
        <w:jc w:val="both"/>
        <w:rPr>
          <w:b/>
          <w:bCs/>
          <w:u w:val="single"/>
        </w:rPr>
      </w:pPr>
    </w:p>
    <w:p w:rsidR="00FF299C" w:rsidRDefault="002A0E4D" w:rsidP="00547C40">
      <w:pPr>
        <w:pStyle w:val="Zkladntextodsazen"/>
        <w:spacing w:before="120" w:after="0"/>
        <w:ind w:left="0"/>
        <w:jc w:val="both"/>
      </w:pPr>
      <w:r w:rsidRPr="00990CF4">
        <w:t>Předmětem veřejné zakázky je</w:t>
      </w:r>
      <w:r w:rsidR="00FF299C" w:rsidRPr="00990CF4">
        <w:t xml:space="preserve"> </w:t>
      </w:r>
      <w:r w:rsidR="002B03D1">
        <w:t xml:space="preserve">zajištění </w:t>
      </w:r>
      <w:r w:rsidR="005B6012" w:rsidRPr="005B6012">
        <w:rPr>
          <w:b/>
        </w:rPr>
        <w:t xml:space="preserve">jazykových kurzů pro žáky i učitele školy a pobytů s náplní </w:t>
      </w:r>
      <w:proofErr w:type="spellStart"/>
      <w:r w:rsidR="005B6012" w:rsidRPr="005B6012">
        <w:rPr>
          <w:b/>
        </w:rPr>
        <w:t>shadowing</w:t>
      </w:r>
      <w:proofErr w:type="spellEnd"/>
      <w:r w:rsidR="005B6012" w:rsidRPr="005B6012">
        <w:rPr>
          <w:b/>
        </w:rPr>
        <w:t xml:space="preserve"> </w:t>
      </w:r>
      <w:r w:rsidR="001B3136" w:rsidRPr="00990CF4">
        <w:t xml:space="preserve">dle </w:t>
      </w:r>
      <w:r w:rsidR="00D3720E" w:rsidRPr="00990CF4">
        <w:t xml:space="preserve">níže uvedené bližší </w:t>
      </w:r>
      <w:r w:rsidR="001B3136" w:rsidRPr="00990CF4">
        <w:t>specifikace</w:t>
      </w:r>
      <w:r w:rsidR="00D3720E" w:rsidRPr="00990CF4">
        <w:t>.</w:t>
      </w:r>
    </w:p>
    <w:p w:rsidR="00994940" w:rsidRDefault="00994940" w:rsidP="00547C40">
      <w:pPr>
        <w:pStyle w:val="Zkladntextodsazen"/>
        <w:spacing w:before="120" w:after="0"/>
        <w:ind w:left="0"/>
        <w:jc w:val="both"/>
      </w:pPr>
    </w:p>
    <w:p w:rsidR="00994940" w:rsidRDefault="005B6012" w:rsidP="005B6012">
      <w:pPr>
        <w:pStyle w:val="NadpisVZ2"/>
      </w:pPr>
      <w:r>
        <w:t>S</w:t>
      </w:r>
      <w:r w:rsidR="00994940" w:rsidRPr="00BD5C76">
        <w:t xml:space="preserve">pecifikace </w:t>
      </w:r>
      <w:r>
        <w:t xml:space="preserve">kurzů </w:t>
      </w:r>
      <w:r w:rsidR="00994940" w:rsidRPr="00BD5C76">
        <w:t xml:space="preserve">a bližší </w:t>
      </w:r>
      <w:r w:rsidR="00994940" w:rsidRPr="005B6012">
        <w:t>popis</w:t>
      </w:r>
      <w:r w:rsidR="00994940" w:rsidRPr="00BD5C76">
        <w:t>:</w:t>
      </w:r>
    </w:p>
    <w:p w:rsidR="005B6012" w:rsidRPr="00BD5C76" w:rsidRDefault="005B6012" w:rsidP="00A67B12"/>
    <w:p w:rsidR="00994940" w:rsidRDefault="00994940" w:rsidP="00994940">
      <w:pPr>
        <w:jc w:val="both"/>
        <w:rPr>
          <w:b/>
        </w:rPr>
      </w:pPr>
      <w:r w:rsidRPr="00990CF4">
        <w:rPr>
          <w:u w:val="single"/>
        </w:rPr>
        <w:t xml:space="preserve">Následující uvedená specifikace a parametry představují </w:t>
      </w:r>
      <w:r w:rsidRPr="001D0ECA">
        <w:rPr>
          <w:b/>
          <w:u w:val="single"/>
        </w:rPr>
        <w:t>minimální požadavky zadavatele</w:t>
      </w:r>
      <w:r w:rsidRPr="00990CF4">
        <w:rPr>
          <w:u w:val="single"/>
        </w:rPr>
        <w:t xml:space="preserve"> na specifikovaný předmět </w:t>
      </w:r>
      <w:r w:rsidR="005B6012">
        <w:rPr>
          <w:u w:val="single"/>
        </w:rPr>
        <w:t>služby</w:t>
      </w:r>
      <w:r w:rsidRPr="00990CF4">
        <w:rPr>
          <w:u w:val="single"/>
        </w:rPr>
        <w:t>.</w:t>
      </w:r>
      <w:r w:rsidRPr="00990CF4">
        <w:t xml:space="preserve"> Uchazeč nesmí nabídnout parametry horší. </w:t>
      </w:r>
      <w:r w:rsidRPr="001D0ECA">
        <w:rPr>
          <w:b/>
        </w:rPr>
        <w:t xml:space="preserve">Uchazeč může nabídnout </w:t>
      </w:r>
      <w:r w:rsidR="005B6012" w:rsidRPr="001D0ECA">
        <w:rPr>
          <w:b/>
        </w:rPr>
        <w:t xml:space="preserve">lepší </w:t>
      </w:r>
      <w:r w:rsidRPr="001D0ECA">
        <w:rPr>
          <w:b/>
        </w:rPr>
        <w:t>parametry</w:t>
      </w:r>
      <w:r w:rsidR="004216EB">
        <w:rPr>
          <w:b/>
        </w:rPr>
        <w:t xml:space="preserve"> (tj. delší pobyt, více vyučovacích hodin</w:t>
      </w:r>
      <w:r w:rsidR="004B3F75">
        <w:rPr>
          <w:b/>
        </w:rPr>
        <w:t>, leteckou dopravu míst</w:t>
      </w:r>
      <w:r w:rsidR="002B03D1">
        <w:rPr>
          <w:b/>
        </w:rPr>
        <w:t>o</w:t>
      </w:r>
      <w:r w:rsidR="004B3F75">
        <w:rPr>
          <w:b/>
        </w:rPr>
        <w:t xml:space="preserve"> autobusu</w:t>
      </w:r>
      <w:r w:rsidR="004216EB">
        <w:rPr>
          <w:b/>
        </w:rPr>
        <w:t xml:space="preserve"> apod.)</w:t>
      </w:r>
      <w:r w:rsidR="005B6012" w:rsidRPr="001D0ECA">
        <w:rPr>
          <w:b/>
        </w:rPr>
        <w:t>.</w:t>
      </w:r>
    </w:p>
    <w:p w:rsidR="004B3F75" w:rsidRDefault="004B3F75" w:rsidP="00994940">
      <w:pPr>
        <w:jc w:val="both"/>
      </w:pPr>
    </w:p>
    <w:p w:rsidR="005B6012" w:rsidRPr="004B3F75" w:rsidRDefault="005B6012" w:rsidP="00994940">
      <w:pPr>
        <w:jc w:val="both"/>
        <w:rPr>
          <w:b/>
        </w:rPr>
      </w:pPr>
      <w:r w:rsidRPr="004B3F75">
        <w:rPr>
          <w:b/>
        </w:rPr>
        <w:t>Kurzy jsou rozděleny do tří oblastí:</w:t>
      </w:r>
    </w:p>
    <w:p w:rsidR="005B6012" w:rsidRDefault="005B6012" w:rsidP="00994940">
      <w:pPr>
        <w:jc w:val="both"/>
      </w:pPr>
    </w:p>
    <w:p w:rsidR="005B6012" w:rsidRDefault="005B6012" w:rsidP="005B6012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</w:rPr>
      </w:pPr>
      <w:r w:rsidRPr="005B6012">
        <w:rPr>
          <w:b/>
        </w:rPr>
        <w:t>Zahraniční jazykově-vzdělávací pobyt pro žáky</w:t>
      </w:r>
      <w:r w:rsidR="00260729">
        <w:rPr>
          <w:b/>
        </w:rPr>
        <w:t xml:space="preserve"> </w:t>
      </w:r>
      <w:r w:rsidR="00260729" w:rsidRPr="00260729">
        <w:rPr>
          <w:b/>
        </w:rPr>
        <w:t>zaměřený na angličtinu</w:t>
      </w:r>
    </w:p>
    <w:p w:rsidR="005B6012" w:rsidRDefault="005B6012" w:rsidP="005B6012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</w:rPr>
      </w:pPr>
      <w:r w:rsidRPr="005B6012">
        <w:rPr>
          <w:b/>
        </w:rPr>
        <w:t>Zahraniční jazykov</w:t>
      </w:r>
      <w:r w:rsidR="0085275B">
        <w:rPr>
          <w:b/>
        </w:rPr>
        <w:t>é</w:t>
      </w:r>
      <w:r w:rsidRPr="005B6012">
        <w:rPr>
          <w:b/>
        </w:rPr>
        <w:t xml:space="preserve"> kurz</w:t>
      </w:r>
      <w:r w:rsidR="0085275B">
        <w:rPr>
          <w:b/>
        </w:rPr>
        <w:t>y</w:t>
      </w:r>
      <w:r w:rsidRPr="005B6012">
        <w:rPr>
          <w:b/>
        </w:rPr>
        <w:t xml:space="preserve"> pro učitele</w:t>
      </w:r>
      <w:r w:rsidR="00FC573F">
        <w:rPr>
          <w:b/>
        </w:rPr>
        <w:t xml:space="preserve"> (3 ks)</w:t>
      </w:r>
    </w:p>
    <w:p w:rsidR="005B6012" w:rsidRPr="005B6012" w:rsidRDefault="005B6012" w:rsidP="005B6012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</w:rPr>
      </w:pPr>
      <w:r w:rsidRPr="005B6012">
        <w:rPr>
          <w:b/>
        </w:rPr>
        <w:t>Stínování (</w:t>
      </w:r>
      <w:proofErr w:type="spellStart"/>
      <w:r w:rsidRPr="005B6012">
        <w:rPr>
          <w:b/>
        </w:rPr>
        <w:t>shadowing</w:t>
      </w:r>
      <w:proofErr w:type="spellEnd"/>
      <w:r w:rsidRPr="005B6012">
        <w:rPr>
          <w:b/>
        </w:rPr>
        <w:t>) pro pedagogy cizích jazyků, matematiky, přírodovědných a technických předmětů v</w:t>
      </w:r>
      <w:r w:rsidR="00FC573F">
        <w:rPr>
          <w:b/>
        </w:rPr>
        <w:t> </w:t>
      </w:r>
      <w:r w:rsidRPr="005B6012">
        <w:rPr>
          <w:b/>
        </w:rPr>
        <w:t>zahraničí</w:t>
      </w:r>
      <w:r w:rsidR="00FC573F">
        <w:rPr>
          <w:b/>
        </w:rPr>
        <w:t xml:space="preserve"> (2 ks)</w:t>
      </w:r>
    </w:p>
    <w:p w:rsidR="003673FC" w:rsidRDefault="003673FC">
      <w:r>
        <w:br w:type="page"/>
      </w:r>
    </w:p>
    <w:p w:rsidR="00A67B12" w:rsidRDefault="003673FC" w:rsidP="00181FEE">
      <w:pPr>
        <w:pStyle w:val="NadpisVZ2"/>
        <w:numPr>
          <w:ilvl w:val="0"/>
          <w:numId w:val="0"/>
        </w:numPr>
        <w:ind w:left="567" w:hanging="567"/>
      </w:pPr>
      <w:r w:rsidRPr="003673FC">
        <w:lastRenderedPageBreak/>
        <w:t>A.</w:t>
      </w:r>
      <w:r w:rsidRPr="003673FC">
        <w:tab/>
        <w:t>Zahraniční jazykově-vzdělávací pobyt pro žáky</w:t>
      </w:r>
      <w:r w:rsidR="00260729">
        <w:t xml:space="preserve"> zaměřený na angličtinu</w:t>
      </w:r>
    </w:p>
    <w:p w:rsidR="004B3F75" w:rsidRDefault="004B3F75" w:rsidP="00181FEE">
      <w:pPr>
        <w:pStyle w:val="NadpisVZ2"/>
        <w:numPr>
          <w:ilvl w:val="0"/>
          <w:numId w:val="0"/>
        </w:numPr>
        <w:ind w:left="567" w:hanging="567"/>
      </w:pPr>
    </w:p>
    <w:p w:rsidR="003673FC" w:rsidRDefault="00260729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Cs/>
        </w:rPr>
      </w:pPr>
      <w:r w:rsidRPr="00260729">
        <w:rPr>
          <w:bCs/>
        </w:rPr>
        <w:t xml:space="preserve">Krátkodobý jazykově-vzdělávací pobyt v zahraničí pro žáky v délce trvání minimálně </w:t>
      </w:r>
      <w:r w:rsidR="005018ED">
        <w:rPr>
          <w:bCs/>
        </w:rPr>
        <w:t>7</w:t>
      </w:r>
      <w:r w:rsidRPr="00BD610A">
        <w:rPr>
          <w:b/>
          <w:bCs/>
        </w:rPr>
        <w:t xml:space="preserve"> kalendářních</w:t>
      </w:r>
      <w:r w:rsidRPr="00260729">
        <w:rPr>
          <w:bCs/>
        </w:rPr>
        <w:t xml:space="preserve"> </w:t>
      </w:r>
      <w:r w:rsidRPr="00BD610A">
        <w:rPr>
          <w:b/>
          <w:bCs/>
        </w:rPr>
        <w:t>dní</w:t>
      </w:r>
      <w:r w:rsidRPr="00260729">
        <w:rPr>
          <w:bCs/>
        </w:rPr>
        <w:t xml:space="preserve"> </w:t>
      </w:r>
      <w:r w:rsidR="00BD610A">
        <w:rPr>
          <w:bCs/>
        </w:rPr>
        <w:t xml:space="preserve">po sobě </w:t>
      </w:r>
      <w:r w:rsidRPr="004B3F75">
        <w:rPr>
          <w:b/>
          <w:bCs/>
        </w:rPr>
        <w:t>včetně cesty</w:t>
      </w:r>
      <w:r w:rsidR="00BD610A">
        <w:rPr>
          <w:bCs/>
        </w:rPr>
        <w:t xml:space="preserve"> (</w:t>
      </w:r>
      <w:r w:rsidR="00BD610A" w:rsidRPr="00BD610A">
        <w:rPr>
          <w:b/>
          <w:bCs/>
        </w:rPr>
        <w:t>dále Pobyt</w:t>
      </w:r>
      <w:r w:rsidR="00BD610A">
        <w:rPr>
          <w:bCs/>
        </w:rPr>
        <w:t>)</w:t>
      </w:r>
      <w:r w:rsidRPr="00260729">
        <w:rPr>
          <w:bCs/>
        </w:rPr>
        <w:t xml:space="preserve">. Žáci absolvují jazykovou výuku anglického jazyka </w:t>
      </w:r>
      <w:r w:rsidR="00BD610A">
        <w:rPr>
          <w:bCs/>
        </w:rPr>
        <w:t xml:space="preserve">v rozsahu nejméně </w:t>
      </w:r>
      <w:r w:rsidR="00BD610A" w:rsidRPr="00BD610A">
        <w:rPr>
          <w:b/>
          <w:bCs/>
        </w:rPr>
        <w:t>9 </w:t>
      </w:r>
      <w:r w:rsidRPr="00BD610A">
        <w:rPr>
          <w:b/>
          <w:bCs/>
        </w:rPr>
        <w:t>vyučovacích hodin za celý pobyt a seznámí se s významnými reáliemi příslušného místa.</w:t>
      </w:r>
    </w:p>
    <w:p w:rsidR="00A46054" w:rsidRPr="00A46054" w:rsidRDefault="002B03D1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Cs/>
        </w:rPr>
      </w:pPr>
      <w:r>
        <w:rPr>
          <w:b/>
          <w:bCs/>
        </w:rPr>
        <w:t>J</w:t>
      </w:r>
      <w:r w:rsidR="00A46054" w:rsidRPr="0085781F">
        <w:rPr>
          <w:b/>
          <w:bCs/>
        </w:rPr>
        <w:t>azykově-vzdělávací pobyt musí obsahovat</w:t>
      </w:r>
      <w:r w:rsidR="00A46054" w:rsidRPr="00A46054">
        <w:rPr>
          <w:bCs/>
        </w:rPr>
        <w:t>:</w:t>
      </w:r>
    </w:p>
    <w:p w:rsidR="00A46054" w:rsidRPr="00A46054" w:rsidRDefault="00A46054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Cs/>
        </w:rPr>
      </w:pPr>
      <w:r w:rsidRPr="00A46054">
        <w:rPr>
          <w:bCs/>
        </w:rPr>
        <w:t xml:space="preserve">a) </w:t>
      </w:r>
      <w:r w:rsidRPr="002C0673">
        <w:rPr>
          <w:b/>
          <w:bCs/>
        </w:rPr>
        <w:t xml:space="preserve">Výuku cizího jazyka </w:t>
      </w:r>
      <w:r w:rsidR="00FD71ED">
        <w:rPr>
          <w:b/>
          <w:bCs/>
        </w:rPr>
        <w:t xml:space="preserve">– </w:t>
      </w:r>
      <w:r w:rsidRPr="002C0673">
        <w:rPr>
          <w:b/>
          <w:bCs/>
        </w:rPr>
        <w:t>angličtiny</w:t>
      </w:r>
      <w:r>
        <w:rPr>
          <w:bCs/>
        </w:rPr>
        <w:t xml:space="preserve"> </w:t>
      </w:r>
      <w:r w:rsidRPr="004B3F75">
        <w:rPr>
          <w:b/>
          <w:bCs/>
        </w:rPr>
        <w:t>v zahraniční vzdělávací instituci</w:t>
      </w:r>
      <w:r>
        <w:rPr>
          <w:bCs/>
        </w:rPr>
        <w:t xml:space="preserve"> (např. jazykové škole) v </w:t>
      </w:r>
      <w:r w:rsidRPr="00A46054">
        <w:rPr>
          <w:bCs/>
        </w:rPr>
        <w:t>délce min. 9 vyučovacích hodin za celý pobyt (vyučovací hodina = 45 minut);</w:t>
      </w:r>
    </w:p>
    <w:p w:rsidR="00A46054" w:rsidRDefault="00A46054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Cs/>
        </w:rPr>
      </w:pPr>
      <w:r w:rsidRPr="00A46054">
        <w:rPr>
          <w:bCs/>
        </w:rPr>
        <w:t xml:space="preserve">b) </w:t>
      </w:r>
      <w:r w:rsidRPr="002C0673">
        <w:rPr>
          <w:b/>
          <w:bCs/>
        </w:rPr>
        <w:t>Aktivity vedoucí k seznámení žáků s reáliemi navštívené země</w:t>
      </w:r>
      <w:r w:rsidRPr="00A46054">
        <w:rPr>
          <w:bCs/>
        </w:rPr>
        <w:t xml:space="preserve"> např. návštěva zajímavých míst, historických památek, muzeí, galerií, kulturních událostí. Umožněny jsou i vzdělávací exkurze do podniků, vědeckých institucí apod</w:t>
      </w:r>
      <w:r>
        <w:rPr>
          <w:bCs/>
        </w:rPr>
        <w:t>.</w:t>
      </w:r>
    </w:p>
    <w:p w:rsidR="00167EC8" w:rsidRPr="00E22F94" w:rsidRDefault="00167EC8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Cs/>
        </w:rPr>
      </w:pPr>
      <w:r w:rsidRPr="00181FEE">
        <w:rPr>
          <w:b/>
          <w:bCs/>
        </w:rPr>
        <w:t xml:space="preserve">Výuka </w:t>
      </w:r>
      <w:r w:rsidR="00B30FB1" w:rsidRPr="00181FEE">
        <w:rPr>
          <w:b/>
          <w:bCs/>
        </w:rPr>
        <w:t xml:space="preserve">anglického jazyka </w:t>
      </w:r>
      <w:r w:rsidRPr="00181FEE">
        <w:rPr>
          <w:b/>
          <w:bCs/>
        </w:rPr>
        <w:t>musí být na úrovni</w:t>
      </w:r>
      <w:r w:rsidR="00B30FB1" w:rsidRPr="00181FEE">
        <w:rPr>
          <w:b/>
          <w:bCs/>
        </w:rPr>
        <w:t xml:space="preserve"> A2 až B1 dle SERR vedená kvalifikovaným učitelem/lektorem.</w:t>
      </w:r>
    </w:p>
    <w:p w:rsidR="00A46054" w:rsidRDefault="00A46054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Cs/>
        </w:rPr>
      </w:pPr>
      <w:r w:rsidRPr="00181FEE">
        <w:rPr>
          <w:b/>
          <w:bCs/>
        </w:rPr>
        <w:t>Cílovou skupinou</w:t>
      </w:r>
      <w:r w:rsidRPr="00A46054">
        <w:rPr>
          <w:bCs/>
        </w:rPr>
        <w:t xml:space="preserve"> jsou žáci SŠ, kteří studují </w:t>
      </w:r>
      <w:r>
        <w:rPr>
          <w:bCs/>
        </w:rPr>
        <w:t xml:space="preserve">angličtinu. </w:t>
      </w:r>
    </w:p>
    <w:p w:rsidR="00167EC8" w:rsidRPr="00260729" w:rsidRDefault="00167EC8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Cs/>
        </w:rPr>
      </w:pPr>
      <w:r w:rsidRPr="00167EC8">
        <w:rPr>
          <w:b/>
          <w:bCs/>
        </w:rPr>
        <w:t>Počet žáků: 4</w:t>
      </w:r>
      <w:r w:rsidR="00BF4197">
        <w:rPr>
          <w:b/>
          <w:bCs/>
        </w:rPr>
        <w:t>2</w:t>
      </w:r>
      <w:r w:rsidRPr="00167EC8">
        <w:rPr>
          <w:b/>
          <w:bCs/>
        </w:rPr>
        <w:t>.</w:t>
      </w:r>
      <w:r>
        <w:rPr>
          <w:bCs/>
        </w:rPr>
        <w:t xml:space="preserve"> Na každých 1</w:t>
      </w:r>
      <w:r w:rsidR="005018ED">
        <w:rPr>
          <w:bCs/>
        </w:rPr>
        <w:t xml:space="preserve">0 </w:t>
      </w:r>
      <w:r>
        <w:rPr>
          <w:bCs/>
        </w:rPr>
        <w:t xml:space="preserve">žáků musí být jeden pedagogický pracovník zdarma. </w:t>
      </w:r>
      <w:r w:rsidRPr="00B30FB1">
        <w:rPr>
          <w:b/>
          <w:bCs/>
        </w:rPr>
        <w:t>Celkový počet</w:t>
      </w:r>
      <w:r>
        <w:rPr>
          <w:bCs/>
        </w:rPr>
        <w:t xml:space="preserve"> osob tedy je: </w:t>
      </w:r>
      <w:r w:rsidRPr="00B15DEA">
        <w:rPr>
          <w:b/>
          <w:bCs/>
        </w:rPr>
        <w:t>4</w:t>
      </w:r>
      <w:r w:rsidR="00BF4197">
        <w:rPr>
          <w:b/>
          <w:bCs/>
        </w:rPr>
        <w:t>6</w:t>
      </w:r>
      <w:r w:rsidRPr="00B15DEA">
        <w:rPr>
          <w:b/>
          <w:bCs/>
        </w:rPr>
        <w:t>.</w:t>
      </w:r>
    </w:p>
    <w:p w:rsidR="00260729" w:rsidRDefault="00A46054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/>
          <w:bCs/>
        </w:rPr>
      </w:pPr>
      <w:r w:rsidRPr="00167EC8">
        <w:rPr>
          <w:b/>
          <w:bCs/>
        </w:rPr>
        <w:t>Pobyt musí být ve Skotsku.</w:t>
      </w:r>
    </w:p>
    <w:p w:rsidR="00BD610A" w:rsidRDefault="00BD610A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Musí být realizován mezi 1</w:t>
      </w:r>
      <w:r w:rsidR="00DE4DE2">
        <w:rPr>
          <w:b/>
          <w:bCs/>
        </w:rPr>
        <w:t>8</w:t>
      </w:r>
      <w:r>
        <w:rPr>
          <w:b/>
          <w:bCs/>
        </w:rPr>
        <w:t>. září 2015 až 2</w:t>
      </w:r>
      <w:r w:rsidR="00DE4DE2">
        <w:rPr>
          <w:b/>
          <w:bCs/>
        </w:rPr>
        <w:t>5</w:t>
      </w:r>
      <w:r>
        <w:rPr>
          <w:b/>
          <w:bCs/>
        </w:rPr>
        <w:t>. říjnem 2015 včetně.</w:t>
      </w:r>
    </w:p>
    <w:p w:rsidR="00167EC8" w:rsidRDefault="00BD610A" w:rsidP="00D447C8">
      <w:pPr>
        <w:pStyle w:val="Odstavecseseznamem"/>
        <w:numPr>
          <w:ilvl w:val="0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Součástí Pobytu musí být:</w:t>
      </w:r>
    </w:p>
    <w:p w:rsidR="00B15DEA" w:rsidRPr="00AD2913" w:rsidRDefault="00BD610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 w:rsidRPr="00B15DEA">
        <w:rPr>
          <w:b/>
          <w:bCs/>
        </w:rPr>
        <w:t xml:space="preserve">Doprava autobusem vybaveným </w:t>
      </w:r>
      <w:r w:rsidR="00B15DEA" w:rsidRPr="00B15DEA">
        <w:rPr>
          <w:b/>
          <w:bCs/>
        </w:rPr>
        <w:t xml:space="preserve">pro dálkové </w:t>
      </w:r>
      <w:r w:rsidR="00B15DEA" w:rsidRPr="005018ED">
        <w:rPr>
          <w:bCs/>
        </w:rPr>
        <w:t xml:space="preserve">cesty </w:t>
      </w:r>
      <w:r w:rsidR="007C7CFC" w:rsidRPr="005018ED">
        <w:rPr>
          <w:bCs/>
        </w:rPr>
        <w:t>(WC</w:t>
      </w:r>
      <w:r w:rsidR="00514D43">
        <w:rPr>
          <w:bCs/>
        </w:rPr>
        <w:t>, video</w:t>
      </w:r>
      <w:r w:rsidR="007C7CFC" w:rsidRPr="005018ED">
        <w:rPr>
          <w:bCs/>
        </w:rPr>
        <w:t>…) ze sídla zadavatele do místa konání Pobytu a zpět</w:t>
      </w:r>
      <w:r w:rsidR="00B15DEA" w:rsidRPr="005018ED">
        <w:rPr>
          <w:bCs/>
        </w:rPr>
        <w:t xml:space="preserve">. </w:t>
      </w:r>
    </w:p>
    <w:p w:rsidR="00AD2913" w:rsidRPr="005018ED" w:rsidRDefault="00541FA3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P</w:t>
      </w:r>
      <w:r w:rsidR="00AD2913">
        <w:rPr>
          <w:b/>
          <w:bCs/>
        </w:rPr>
        <w:t xml:space="preserve">ři cestě </w:t>
      </w:r>
      <w:r>
        <w:rPr>
          <w:b/>
          <w:bCs/>
        </w:rPr>
        <w:t xml:space="preserve">tam i zpět </w:t>
      </w:r>
      <w:r w:rsidR="00AD2913">
        <w:rPr>
          <w:b/>
          <w:bCs/>
        </w:rPr>
        <w:t xml:space="preserve">ubytování přes noc </w:t>
      </w:r>
      <w:r w:rsidR="00AD2913" w:rsidRPr="00AD2913">
        <w:rPr>
          <w:bCs/>
        </w:rPr>
        <w:t xml:space="preserve">v rodinách </w:t>
      </w:r>
      <w:r w:rsidR="002B03D1">
        <w:rPr>
          <w:bCs/>
        </w:rPr>
        <w:t>(</w:t>
      </w:r>
      <w:r w:rsidR="00AD2913" w:rsidRPr="00AD2913">
        <w:rPr>
          <w:bCs/>
        </w:rPr>
        <w:t>nebo v hotelu kategorie F1</w:t>
      </w:r>
      <w:r w:rsidR="00C248AA">
        <w:rPr>
          <w:bCs/>
        </w:rPr>
        <w:t xml:space="preserve"> nebo nocleh na trajektu</w:t>
      </w:r>
      <w:r w:rsidR="002B03D1">
        <w:rPr>
          <w:bCs/>
        </w:rPr>
        <w:t>)</w:t>
      </w:r>
      <w:r w:rsidR="00AD2913" w:rsidRPr="00AD2913">
        <w:rPr>
          <w:bCs/>
        </w:rPr>
        <w:t xml:space="preserve"> nebo adekvátní.</w:t>
      </w:r>
    </w:p>
    <w:p w:rsidR="005018ED" w:rsidRDefault="005018ED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 xml:space="preserve">Při cestě </w:t>
      </w:r>
      <w:r w:rsidR="00411B09">
        <w:rPr>
          <w:b/>
          <w:bCs/>
        </w:rPr>
        <w:t xml:space="preserve">tam nebo </w:t>
      </w:r>
      <w:r>
        <w:rPr>
          <w:b/>
          <w:bCs/>
        </w:rPr>
        <w:t xml:space="preserve">zpět návštěva Londýna </w:t>
      </w:r>
      <w:r w:rsidR="00411B09" w:rsidRPr="00411B09">
        <w:rPr>
          <w:bCs/>
        </w:rPr>
        <w:t xml:space="preserve">s </w:t>
      </w:r>
      <w:r w:rsidRPr="00411B09">
        <w:rPr>
          <w:bCs/>
        </w:rPr>
        <w:t xml:space="preserve">prohlídkou </w:t>
      </w:r>
      <w:r w:rsidR="00776AC7">
        <w:rPr>
          <w:bCs/>
        </w:rPr>
        <w:t>centra města</w:t>
      </w:r>
      <w:r w:rsidR="00411B09" w:rsidRPr="00411B09">
        <w:rPr>
          <w:bCs/>
        </w:rPr>
        <w:t>.</w:t>
      </w:r>
      <w:r w:rsidR="00411B09">
        <w:rPr>
          <w:b/>
          <w:bCs/>
        </w:rPr>
        <w:t xml:space="preserve"> </w:t>
      </w:r>
    </w:p>
    <w:p w:rsidR="003244EF" w:rsidRDefault="003244EF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Během Pobytu výlet do Edinburg</w:t>
      </w:r>
      <w:r w:rsidR="002A73C1">
        <w:rPr>
          <w:b/>
          <w:bCs/>
        </w:rPr>
        <w:t>h</w:t>
      </w:r>
      <w:r>
        <w:rPr>
          <w:b/>
          <w:bCs/>
        </w:rPr>
        <w:t xml:space="preserve">u </w:t>
      </w:r>
      <w:r w:rsidRPr="004B2308">
        <w:rPr>
          <w:bCs/>
        </w:rPr>
        <w:t xml:space="preserve">s prohlídkou </w:t>
      </w:r>
      <w:r w:rsidR="00AD2913">
        <w:rPr>
          <w:bCs/>
        </w:rPr>
        <w:t xml:space="preserve">centra a hradu, </w:t>
      </w:r>
      <w:r w:rsidR="00AD2913" w:rsidRPr="00514D43">
        <w:rPr>
          <w:b/>
          <w:bCs/>
        </w:rPr>
        <w:t xml:space="preserve">výlet do </w:t>
      </w:r>
      <w:proofErr w:type="spellStart"/>
      <w:r w:rsidR="00AD2913" w:rsidRPr="00514D43">
        <w:rPr>
          <w:b/>
          <w:bCs/>
        </w:rPr>
        <w:t>Scottish</w:t>
      </w:r>
      <w:proofErr w:type="spellEnd"/>
      <w:r w:rsidR="00AD2913" w:rsidRPr="00514D43">
        <w:rPr>
          <w:b/>
          <w:bCs/>
        </w:rPr>
        <w:t xml:space="preserve"> </w:t>
      </w:r>
      <w:proofErr w:type="spellStart"/>
      <w:r w:rsidR="00AD2913" w:rsidRPr="00514D43">
        <w:rPr>
          <w:b/>
          <w:bCs/>
        </w:rPr>
        <w:t>Highlands</w:t>
      </w:r>
      <w:proofErr w:type="spellEnd"/>
      <w:r w:rsidR="00AD2913">
        <w:rPr>
          <w:bCs/>
        </w:rPr>
        <w:t xml:space="preserve"> (</w:t>
      </w:r>
      <w:r w:rsidR="00776AC7">
        <w:rPr>
          <w:bCs/>
        </w:rPr>
        <w:t xml:space="preserve">například </w:t>
      </w:r>
      <w:r w:rsidR="00AD2913">
        <w:rPr>
          <w:bCs/>
        </w:rPr>
        <w:t xml:space="preserve">Loch </w:t>
      </w:r>
      <w:proofErr w:type="spellStart"/>
      <w:r w:rsidR="00AD2913">
        <w:rPr>
          <w:bCs/>
        </w:rPr>
        <w:t>Ness</w:t>
      </w:r>
      <w:proofErr w:type="spellEnd"/>
      <w:r w:rsidR="00AD2913">
        <w:rPr>
          <w:bCs/>
        </w:rPr>
        <w:t xml:space="preserve">, </w:t>
      </w:r>
      <w:proofErr w:type="spellStart"/>
      <w:r w:rsidR="00AD2913">
        <w:rPr>
          <w:bCs/>
        </w:rPr>
        <w:t>Ben</w:t>
      </w:r>
      <w:proofErr w:type="spellEnd"/>
      <w:r w:rsidR="00AD2913">
        <w:rPr>
          <w:bCs/>
        </w:rPr>
        <w:t xml:space="preserve"> Nevis, </w:t>
      </w:r>
      <w:proofErr w:type="spellStart"/>
      <w:r w:rsidR="00AD2913">
        <w:rPr>
          <w:bCs/>
        </w:rPr>
        <w:t>Glencoe</w:t>
      </w:r>
      <w:proofErr w:type="spellEnd"/>
      <w:r w:rsidR="00AD2913">
        <w:rPr>
          <w:bCs/>
        </w:rPr>
        <w:t>)</w:t>
      </w:r>
      <w:r w:rsidR="007744E6">
        <w:rPr>
          <w:bCs/>
        </w:rPr>
        <w:t xml:space="preserve"> a </w:t>
      </w:r>
      <w:r w:rsidR="007744E6" w:rsidRPr="00514D43">
        <w:rPr>
          <w:b/>
          <w:bCs/>
        </w:rPr>
        <w:t>výlet do města</w:t>
      </w:r>
      <w:r w:rsidR="007744E6">
        <w:rPr>
          <w:bCs/>
        </w:rPr>
        <w:t xml:space="preserve"> St. </w:t>
      </w:r>
      <w:proofErr w:type="spellStart"/>
      <w:r w:rsidR="007744E6">
        <w:rPr>
          <w:bCs/>
        </w:rPr>
        <w:t>Andrews</w:t>
      </w:r>
      <w:proofErr w:type="spellEnd"/>
      <w:r w:rsidR="007744E6">
        <w:rPr>
          <w:bCs/>
        </w:rPr>
        <w:t xml:space="preserve"> nebo jiného historického města.</w:t>
      </w:r>
    </w:p>
    <w:p w:rsidR="00BD610A" w:rsidRPr="005018ED" w:rsidRDefault="00B15DE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Cs/>
        </w:rPr>
      </w:pPr>
      <w:r>
        <w:rPr>
          <w:b/>
          <w:bCs/>
        </w:rPr>
        <w:t>Ubytování v hostitelských rodinách</w:t>
      </w:r>
      <w:r w:rsidR="00F47CE8">
        <w:rPr>
          <w:b/>
          <w:bCs/>
        </w:rPr>
        <w:t xml:space="preserve"> </w:t>
      </w:r>
      <w:r w:rsidR="00411B09">
        <w:rPr>
          <w:b/>
          <w:bCs/>
        </w:rPr>
        <w:t xml:space="preserve">ve Skotsku </w:t>
      </w:r>
      <w:r w:rsidR="00F47CE8">
        <w:rPr>
          <w:b/>
          <w:bCs/>
        </w:rPr>
        <w:t xml:space="preserve">minimálně </w:t>
      </w:r>
      <w:r w:rsidR="002A73C1">
        <w:rPr>
          <w:b/>
          <w:bCs/>
        </w:rPr>
        <w:t>čtyřikrát</w:t>
      </w:r>
      <w:r w:rsidR="00655B73">
        <w:rPr>
          <w:b/>
          <w:bCs/>
        </w:rPr>
        <w:t xml:space="preserve"> se zajištěním celodenní stravy (</w:t>
      </w:r>
      <w:r w:rsidR="002B03D1">
        <w:rPr>
          <w:b/>
          <w:bCs/>
        </w:rPr>
        <w:t>o</w:t>
      </w:r>
      <w:r w:rsidR="00655B73">
        <w:rPr>
          <w:b/>
          <w:bCs/>
        </w:rPr>
        <w:t>běd může být formou balíčků)</w:t>
      </w:r>
      <w:r>
        <w:rPr>
          <w:b/>
          <w:bCs/>
        </w:rPr>
        <w:t>.</w:t>
      </w:r>
      <w:r w:rsidR="00082BA7">
        <w:rPr>
          <w:b/>
          <w:bCs/>
        </w:rPr>
        <w:t xml:space="preserve"> </w:t>
      </w:r>
      <w:r w:rsidR="00082BA7" w:rsidRPr="00116BDC">
        <w:rPr>
          <w:b/>
          <w:bCs/>
        </w:rPr>
        <w:t>Zajištění dopravy</w:t>
      </w:r>
      <w:r w:rsidR="00082BA7" w:rsidRPr="005018ED">
        <w:rPr>
          <w:bCs/>
        </w:rPr>
        <w:t xml:space="preserve"> </w:t>
      </w:r>
      <w:r w:rsidR="00655B73">
        <w:rPr>
          <w:bCs/>
        </w:rPr>
        <w:t xml:space="preserve">k místu srazu s hostitelskou rodinou a </w:t>
      </w:r>
      <w:r w:rsidR="00082BA7" w:rsidRPr="005018ED">
        <w:rPr>
          <w:bCs/>
        </w:rPr>
        <w:t>do místa zahraniční vzdělávací instituce, pokud bude dále než 15 minut pěšky od ubytování.</w:t>
      </w:r>
    </w:p>
    <w:p w:rsidR="00BD610A" w:rsidRDefault="00B15DE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 xml:space="preserve">Kurzovné </w:t>
      </w:r>
      <w:r w:rsidRPr="005018ED">
        <w:rPr>
          <w:bCs/>
        </w:rPr>
        <w:t>v zahraniční vzdělávací instituci</w:t>
      </w:r>
      <w:r>
        <w:rPr>
          <w:b/>
          <w:bCs/>
        </w:rPr>
        <w:t>.</w:t>
      </w:r>
    </w:p>
    <w:p w:rsidR="00B15DEA" w:rsidRDefault="00B15DE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 w:rsidRPr="00BD610A">
        <w:rPr>
          <w:b/>
          <w:bCs/>
        </w:rPr>
        <w:t>Poplatek za učební materiály/získání certifikátu apod.;</w:t>
      </w:r>
    </w:p>
    <w:p w:rsidR="005018ED" w:rsidRPr="00BD610A" w:rsidRDefault="005018ED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Služby delegáta</w:t>
      </w:r>
      <w:r w:rsidR="004B2308">
        <w:rPr>
          <w:b/>
          <w:bCs/>
        </w:rPr>
        <w:t>/průvodce</w:t>
      </w:r>
      <w:r>
        <w:rPr>
          <w:b/>
          <w:bCs/>
        </w:rPr>
        <w:t xml:space="preserve"> </w:t>
      </w:r>
      <w:r w:rsidR="004B2308" w:rsidRPr="00143AE7">
        <w:rPr>
          <w:bCs/>
        </w:rPr>
        <w:t xml:space="preserve">zajištěného </w:t>
      </w:r>
      <w:r w:rsidR="00143AE7" w:rsidRPr="00143AE7">
        <w:rPr>
          <w:bCs/>
        </w:rPr>
        <w:t xml:space="preserve">dodavatelem (CK) </w:t>
      </w:r>
      <w:r w:rsidRPr="00143AE7">
        <w:rPr>
          <w:bCs/>
        </w:rPr>
        <w:t>po celou dobu cesty.</w:t>
      </w:r>
    </w:p>
    <w:p w:rsidR="00BD610A" w:rsidRDefault="00B15DE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 xml:space="preserve">Pojištění </w:t>
      </w:r>
      <w:r w:rsidR="00655B73">
        <w:rPr>
          <w:b/>
          <w:bCs/>
        </w:rPr>
        <w:t xml:space="preserve">léčebných výloh </w:t>
      </w:r>
      <w:r w:rsidR="00DE4DE2">
        <w:rPr>
          <w:b/>
          <w:bCs/>
        </w:rPr>
        <w:t xml:space="preserve">a odpovědnosti za škodu </w:t>
      </w:r>
      <w:r w:rsidR="00655B73">
        <w:rPr>
          <w:b/>
          <w:bCs/>
        </w:rPr>
        <w:t>všech účastníků Pobytu</w:t>
      </w:r>
      <w:r>
        <w:rPr>
          <w:b/>
          <w:bCs/>
        </w:rPr>
        <w:t>.</w:t>
      </w:r>
    </w:p>
    <w:p w:rsidR="00B15DEA" w:rsidRPr="00BD610A" w:rsidRDefault="00B15DEA" w:rsidP="00D447C8">
      <w:pPr>
        <w:pStyle w:val="Odstavecseseznamem"/>
        <w:numPr>
          <w:ilvl w:val="1"/>
          <w:numId w:val="36"/>
        </w:numPr>
        <w:spacing w:line="288" w:lineRule="auto"/>
        <w:ind w:hanging="357"/>
        <w:jc w:val="both"/>
        <w:rPr>
          <w:b/>
          <w:bCs/>
        </w:rPr>
      </w:pPr>
      <w:r>
        <w:rPr>
          <w:b/>
          <w:bCs/>
        </w:rPr>
        <w:t>Pojištění CK proti úpadku</w:t>
      </w:r>
      <w:r w:rsidR="00DE4DE2">
        <w:rPr>
          <w:b/>
          <w:bCs/>
        </w:rPr>
        <w:t xml:space="preserve"> dle zákona 159/1999 Sb.</w:t>
      </w:r>
    </w:p>
    <w:p w:rsidR="00FD1278" w:rsidRDefault="00FD1278">
      <w:pPr>
        <w:rPr>
          <w:bCs/>
        </w:rPr>
      </w:pPr>
      <w:r>
        <w:rPr>
          <w:bCs/>
        </w:rPr>
        <w:br w:type="page"/>
      </w:r>
    </w:p>
    <w:p w:rsidR="003673FC" w:rsidRPr="00260729" w:rsidRDefault="003673FC" w:rsidP="005B6670">
      <w:pPr>
        <w:jc w:val="both"/>
        <w:rPr>
          <w:bCs/>
        </w:rPr>
      </w:pPr>
    </w:p>
    <w:p w:rsidR="00A67B12" w:rsidRDefault="00A67B12" w:rsidP="00A67B12">
      <w:pPr>
        <w:pStyle w:val="NadpisVZ2"/>
        <w:numPr>
          <w:ilvl w:val="0"/>
          <w:numId w:val="0"/>
        </w:numPr>
        <w:ind w:left="567" w:hanging="567"/>
      </w:pPr>
      <w:r>
        <w:t>B.</w:t>
      </w:r>
      <w:r>
        <w:tab/>
      </w:r>
      <w:r w:rsidRPr="005B6012">
        <w:t>Zahraniční jazykov</w:t>
      </w:r>
      <w:r>
        <w:t>é</w:t>
      </w:r>
      <w:r w:rsidRPr="005B6012">
        <w:t xml:space="preserve"> kurz</w:t>
      </w:r>
      <w:r>
        <w:t>y</w:t>
      </w:r>
      <w:r w:rsidRPr="005B6012">
        <w:t xml:space="preserve"> pro učitele</w:t>
      </w:r>
      <w:r w:rsidR="002C3E84">
        <w:t xml:space="preserve"> zaměřené na angličtinu</w:t>
      </w:r>
    </w:p>
    <w:p w:rsidR="004F595C" w:rsidRDefault="004F595C" w:rsidP="004F595C"/>
    <w:p w:rsidR="00A67B12" w:rsidRDefault="00D03A4B" w:rsidP="00FD1278">
      <w:pPr>
        <w:pStyle w:val="NadpisVZ3"/>
        <w:numPr>
          <w:ilvl w:val="0"/>
          <w:numId w:val="37"/>
        </w:numPr>
      </w:pPr>
      <w:r>
        <w:t xml:space="preserve">Jedná se o </w:t>
      </w:r>
      <w:r w:rsidR="00C34C3D">
        <w:t>dva</w:t>
      </w:r>
      <w:r>
        <w:t xml:space="preserve"> různé jazykové kurzy</w:t>
      </w:r>
      <w:r w:rsidR="00375E82">
        <w:t>,</w:t>
      </w:r>
      <w:r w:rsidR="00101BEE">
        <w:t xml:space="preserve"> pokaždé pro jednu osobu.</w:t>
      </w:r>
    </w:p>
    <w:p w:rsidR="006154A3" w:rsidRDefault="00101BEE" w:rsidP="00FD1278">
      <w:pPr>
        <w:pStyle w:val="NadpisVZ3"/>
        <w:numPr>
          <w:ilvl w:val="0"/>
          <w:numId w:val="37"/>
        </w:numPr>
      </w:pPr>
      <w:r>
        <w:t>Tyto kurzy obsahují společné parametry a pak parametry specifické pro jednotlivé osoby.</w:t>
      </w:r>
    </w:p>
    <w:p w:rsidR="00101BEE" w:rsidRDefault="00101BEE" w:rsidP="00D7601C"/>
    <w:p w:rsidR="00101BEE" w:rsidRDefault="00101BEE" w:rsidP="00D7601C"/>
    <w:p w:rsidR="00FD1278" w:rsidRDefault="00FD1278" w:rsidP="00C118A9">
      <w:pPr>
        <w:pStyle w:val="NadpisVZ3"/>
        <w:numPr>
          <w:ilvl w:val="0"/>
          <w:numId w:val="37"/>
        </w:numPr>
        <w:jc w:val="center"/>
      </w:pPr>
      <w:r>
        <w:t>Společné parametry pro všechny kurzy:</w:t>
      </w:r>
    </w:p>
    <w:p w:rsidR="00FD1278" w:rsidRDefault="00FD1278" w:rsidP="004A6F5A">
      <w:pPr>
        <w:pStyle w:val="Odstavecseseznamem"/>
        <w:numPr>
          <w:ilvl w:val="0"/>
          <w:numId w:val="37"/>
        </w:numPr>
        <w:spacing w:line="360" w:lineRule="auto"/>
      </w:pPr>
      <w:r w:rsidRPr="00FD1278">
        <w:t xml:space="preserve">Krátkodobý intenzivní kurz v zahraničí v trvání min. </w:t>
      </w:r>
      <w:r w:rsidRPr="00FD1278">
        <w:rPr>
          <w:b/>
        </w:rPr>
        <w:t>10 pracovních dnů (bez cesty)</w:t>
      </w:r>
      <w:r w:rsidRPr="00FD1278">
        <w:t xml:space="preserve"> pro učitele SŠ</w:t>
      </w:r>
      <w:r w:rsidR="00142693">
        <w:t xml:space="preserve"> (dále </w:t>
      </w:r>
      <w:r w:rsidR="008254D1">
        <w:rPr>
          <w:b/>
        </w:rPr>
        <w:t>Kurz</w:t>
      </w:r>
      <w:r w:rsidR="00142693">
        <w:t>)</w:t>
      </w:r>
      <w:r>
        <w:t>.</w:t>
      </w:r>
    </w:p>
    <w:p w:rsidR="00FD1278" w:rsidRDefault="00FD1278" w:rsidP="004A6F5A">
      <w:pPr>
        <w:pStyle w:val="Odstavecseseznamem"/>
        <w:numPr>
          <w:ilvl w:val="0"/>
          <w:numId w:val="37"/>
        </w:numPr>
        <w:spacing w:line="360" w:lineRule="auto"/>
      </w:pPr>
      <w:r w:rsidRPr="00FD1278">
        <w:t xml:space="preserve">Vlastní výuka cizího jazyka v jazykovém kurzu bude </w:t>
      </w:r>
      <w:r w:rsidRPr="00FD1278">
        <w:rPr>
          <w:b/>
        </w:rPr>
        <w:t>min. 20 vyučovacích hodin týdně</w:t>
      </w:r>
      <w:r>
        <w:t xml:space="preserve"> </w:t>
      </w:r>
      <w:r w:rsidRPr="00194029">
        <w:rPr>
          <w:b/>
        </w:rPr>
        <w:t>během 5 pracovních dnů</w:t>
      </w:r>
      <w:r>
        <w:t xml:space="preserve"> </w:t>
      </w:r>
      <w:r w:rsidRPr="00A46054">
        <w:rPr>
          <w:bCs/>
        </w:rPr>
        <w:t>(vyučovací hodina = 45 minut)</w:t>
      </w:r>
      <w:r>
        <w:t>.</w:t>
      </w:r>
    </w:p>
    <w:p w:rsidR="00FD40A5" w:rsidRDefault="00FD40A5" w:rsidP="004A6F5A">
      <w:pPr>
        <w:pStyle w:val="Odstavecseseznamem"/>
        <w:numPr>
          <w:ilvl w:val="0"/>
          <w:numId w:val="37"/>
        </w:numPr>
        <w:spacing w:line="360" w:lineRule="auto"/>
      </w:pPr>
      <w:r>
        <w:t xml:space="preserve">Organizátor kurzu </w:t>
      </w:r>
      <w:r w:rsidRPr="00194029">
        <w:rPr>
          <w:b/>
        </w:rPr>
        <w:t>zajistí vydání Osvědčení o absolvování jazykového kurzu</w:t>
      </w:r>
      <w:r>
        <w:t>, které bude obsahovat:</w:t>
      </w:r>
    </w:p>
    <w:p w:rsidR="00FD40A5" w:rsidRDefault="00FD40A5" w:rsidP="004A6F5A">
      <w:pPr>
        <w:pStyle w:val="Odstavecseseznamem"/>
        <w:numPr>
          <w:ilvl w:val="1"/>
          <w:numId w:val="37"/>
        </w:numPr>
        <w:spacing w:line="360" w:lineRule="auto"/>
      </w:pPr>
      <w:r>
        <w:t>Název a sídlo zahraniční vzdělávací instituce;</w:t>
      </w:r>
    </w:p>
    <w:p w:rsidR="00FD40A5" w:rsidRDefault="00FD40A5" w:rsidP="004A6F5A">
      <w:pPr>
        <w:pStyle w:val="Odstavecseseznamem"/>
        <w:numPr>
          <w:ilvl w:val="1"/>
          <w:numId w:val="37"/>
        </w:numPr>
        <w:spacing w:line="360" w:lineRule="auto"/>
      </w:pPr>
      <w:r>
        <w:t xml:space="preserve">Jméno a příjmení účastníka; </w:t>
      </w:r>
    </w:p>
    <w:p w:rsidR="00FD40A5" w:rsidRDefault="00FD40A5" w:rsidP="004A6F5A">
      <w:pPr>
        <w:pStyle w:val="Odstavecseseznamem"/>
        <w:numPr>
          <w:ilvl w:val="1"/>
          <w:numId w:val="37"/>
        </w:numPr>
        <w:spacing w:line="360" w:lineRule="auto"/>
      </w:pPr>
      <w:r>
        <w:t>Název vzdělávacího programu;</w:t>
      </w:r>
    </w:p>
    <w:p w:rsidR="00FD40A5" w:rsidRDefault="00FD40A5" w:rsidP="004A6F5A">
      <w:pPr>
        <w:pStyle w:val="Odstavecseseznamem"/>
        <w:numPr>
          <w:ilvl w:val="1"/>
          <w:numId w:val="37"/>
        </w:numPr>
        <w:spacing w:line="360" w:lineRule="auto"/>
      </w:pPr>
      <w:r>
        <w:t>Datum zahájení a datum ukončení programu, počet hodin, místo konání a způsob zakončení programu;</w:t>
      </w:r>
    </w:p>
    <w:p w:rsidR="00FD1278" w:rsidRDefault="00FD40A5" w:rsidP="004A6F5A">
      <w:pPr>
        <w:pStyle w:val="Odstavecseseznamem"/>
        <w:numPr>
          <w:ilvl w:val="1"/>
          <w:numId w:val="37"/>
        </w:numPr>
        <w:spacing w:line="360" w:lineRule="auto"/>
      </w:pPr>
      <w:r>
        <w:t>Místo a datum vystavení osvědčení (popřípadě razítko a podpis statutárního orgánu vzdělávací instituce).</w:t>
      </w:r>
    </w:p>
    <w:p w:rsidR="00737E07" w:rsidRDefault="00737E07" w:rsidP="004A6F5A">
      <w:pPr>
        <w:pStyle w:val="Odstavecseseznamem"/>
        <w:numPr>
          <w:ilvl w:val="0"/>
          <w:numId w:val="37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Součástí </w:t>
      </w:r>
      <w:r w:rsidR="008254D1">
        <w:rPr>
          <w:b/>
        </w:rPr>
        <w:t>Kurzu</w:t>
      </w:r>
      <w:r w:rsidR="008254D1">
        <w:rPr>
          <w:b/>
          <w:bCs/>
        </w:rPr>
        <w:t xml:space="preserve"> </w:t>
      </w:r>
      <w:r>
        <w:rPr>
          <w:b/>
          <w:bCs/>
        </w:rPr>
        <w:t>musí být:</w:t>
      </w:r>
    </w:p>
    <w:p w:rsidR="00737E07" w:rsidRPr="00B47D55" w:rsidRDefault="00737E07" w:rsidP="004A6F5A">
      <w:pPr>
        <w:pStyle w:val="Odstavecseseznamem"/>
        <w:numPr>
          <w:ilvl w:val="1"/>
          <w:numId w:val="37"/>
        </w:numPr>
        <w:spacing w:line="360" w:lineRule="auto"/>
        <w:jc w:val="both"/>
        <w:rPr>
          <w:bCs/>
        </w:rPr>
      </w:pPr>
      <w:r w:rsidRPr="00B15DEA">
        <w:rPr>
          <w:b/>
          <w:bCs/>
        </w:rPr>
        <w:t xml:space="preserve">Doprava </w:t>
      </w:r>
      <w:r w:rsidR="002B03D1">
        <w:rPr>
          <w:b/>
          <w:bCs/>
        </w:rPr>
        <w:t>letecká z Prahy na</w:t>
      </w:r>
      <w:r w:rsidR="00B47D55">
        <w:rPr>
          <w:b/>
          <w:bCs/>
        </w:rPr>
        <w:t xml:space="preserve"> letiště v blízkosti cílové </w:t>
      </w:r>
      <w:r w:rsidR="00B47D55" w:rsidRPr="0085781F">
        <w:rPr>
          <w:b/>
          <w:bCs/>
        </w:rPr>
        <w:t>destinace</w:t>
      </w:r>
      <w:r w:rsidR="00B47D55" w:rsidRPr="00B47D55">
        <w:rPr>
          <w:bCs/>
        </w:rPr>
        <w:t xml:space="preserve"> zahrnující zajištění transferu z</w:t>
      </w:r>
      <w:r w:rsidR="00B47D55">
        <w:rPr>
          <w:bCs/>
        </w:rPr>
        <w:t> </w:t>
      </w:r>
      <w:r w:rsidR="00B47D55" w:rsidRPr="00B47D55">
        <w:rPr>
          <w:bCs/>
        </w:rPr>
        <w:t>letiště</w:t>
      </w:r>
      <w:r w:rsidRPr="00B47D55">
        <w:rPr>
          <w:bCs/>
        </w:rPr>
        <w:t xml:space="preserve"> </w:t>
      </w:r>
      <w:r w:rsidR="00B47D55" w:rsidRPr="00B47D55">
        <w:rPr>
          <w:bCs/>
        </w:rPr>
        <w:t>a na letiště</w:t>
      </w:r>
      <w:r w:rsidR="002B03D1">
        <w:rPr>
          <w:bCs/>
        </w:rPr>
        <w:t xml:space="preserve"> v místě Kurzu</w:t>
      </w:r>
      <w:r w:rsidR="00B47D55" w:rsidRPr="00B47D55">
        <w:rPr>
          <w:bCs/>
        </w:rPr>
        <w:t>. Případně zajištění dopravy do konkrétního města konání kurzu (možno autobus i vlak) a zpět</w:t>
      </w:r>
      <w:r w:rsidR="00B47D55">
        <w:rPr>
          <w:bCs/>
        </w:rPr>
        <w:t xml:space="preserve"> na letiště.</w:t>
      </w:r>
    </w:p>
    <w:p w:rsidR="00737E07" w:rsidRPr="00B15DEA" w:rsidRDefault="00737E07" w:rsidP="004A6F5A">
      <w:pPr>
        <w:pStyle w:val="Odstavecseseznamem"/>
        <w:numPr>
          <w:ilvl w:val="1"/>
          <w:numId w:val="37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Ubytování v hostitelských rodinách. Zajištění dopravy </w:t>
      </w:r>
      <w:r w:rsidRPr="003B0B57">
        <w:rPr>
          <w:bCs/>
        </w:rPr>
        <w:t>do místa zahraniční vzdělávací instituce, pokud bude dále než 15 minut pěšky od ubytování.</w:t>
      </w:r>
    </w:p>
    <w:p w:rsidR="00737E07" w:rsidRPr="00BD610A" w:rsidRDefault="00737E07" w:rsidP="004A6F5A">
      <w:pPr>
        <w:pStyle w:val="Odstavecseseznamem"/>
        <w:numPr>
          <w:ilvl w:val="1"/>
          <w:numId w:val="37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Stravování: plná </w:t>
      </w:r>
      <w:r w:rsidRPr="006A19F5">
        <w:rPr>
          <w:b/>
          <w:bCs/>
        </w:rPr>
        <w:t>penze</w:t>
      </w:r>
      <w:r w:rsidRPr="003B0B57">
        <w:rPr>
          <w:bCs/>
        </w:rPr>
        <w:t xml:space="preserve"> (3 jídla denně). Oběd může být formou balíčků.</w:t>
      </w:r>
    </w:p>
    <w:p w:rsidR="00737E07" w:rsidRDefault="00737E07" w:rsidP="004A6F5A">
      <w:pPr>
        <w:pStyle w:val="Odstavecseseznamem"/>
        <w:numPr>
          <w:ilvl w:val="1"/>
          <w:numId w:val="37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Kurzovné </w:t>
      </w:r>
      <w:r w:rsidRPr="003B0B57">
        <w:rPr>
          <w:bCs/>
        </w:rPr>
        <w:t>v zahraniční vzdělávací instituci.</w:t>
      </w:r>
    </w:p>
    <w:p w:rsidR="00737E07" w:rsidRPr="00BD610A" w:rsidRDefault="00737E07" w:rsidP="004A6F5A">
      <w:pPr>
        <w:pStyle w:val="Odstavecseseznamem"/>
        <w:numPr>
          <w:ilvl w:val="1"/>
          <w:numId w:val="37"/>
        </w:numPr>
        <w:spacing w:line="360" w:lineRule="auto"/>
        <w:jc w:val="both"/>
        <w:rPr>
          <w:b/>
          <w:bCs/>
        </w:rPr>
      </w:pPr>
      <w:r w:rsidRPr="00BD610A">
        <w:rPr>
          <w:b/>
          <w:bCs/>
        </w:rPr>
        <w:t>Poplatek za učební materiály/získání certifikátu apod.;</w:t>
      </w:r>
    </w:p>
    <w:p w:rsidR="008254D1" w:rsidRDefault="008254D1" w:rsidP="008254D1">
      <w:pPr>
        <w:pStyle w:val="Odstavecseseznamem"/>
        <w:numPr>
          <w:ilvl w:val="1"/>
          <w:numId w:val="37"/>
        </w:numPr>
        <w:spacing w:line="288" w:lineRule="auto"/>
        <w:jc w:val="both"/>
        <w:rPr>
          <w:b/>
          <w:bCs/>
        </w:rPr>
      </w:pPr>
      <w:r>
        <w:rPr>
          <w:b/>
          <w:bCs/>
        </w:rPr>
        <w:t xml:space="preserve">Pojištění léčebných výloh a odpovědnosti za škodu </w:t>
      </w:r>
      <w:r w:rsidRPr="001D620C">
        <w:rPr>
          <w:bCs/>
        </w:rPr>
        <w:t xml:space="preserve">všech účastníků </w:t>
      </w:r>
      <w:r w:rsidR="00AF0BE8" w:rsidRPr="001D620C">
        <w:rPr>
          <w:bCs/>
        </w:rPr>
        <w:t>Kurzu</w:t>
      </w:r>
      <w:r>
        <w:rPr>
          <w:b/>
          <w:bCs/>
        </w:rPr>
        <w:t>.</w:t>
      </w:r>
    </w:p>
    <w:p w:rsidR="00143AE7" w:rsidRPr="00BD610A" w:rsidRDefault="00143AE7" w:rsidP="00143AE7">
      <w:pPr>
        <w:pStyle w:val="Odstavecseseznamem"/>
        <w:numPr>
          <w:ilvl w:val="1"/>
          <w:numId w:val="37"/>
        </w:numPr>
        <w:spacing w:line="288" w:lineRule="auto"/>
        <w:jc w:val="both"/>
        <w:rPr>
          <w:b/>
          <w:bCs/>
        </w:rPr>
      </w:pPr>
      <w:r>
        <w:rPr>
          <w:b/>
          <w:bCs/>
        </w:rPr>
        <w:t xml:space="preserve">Poradenské služby (telefonické) </w:t>
      </w:r>
      <w:r w:rsidRPr="00143AE7">
        <w:rPr>
          <w:bCs/>
        </w:rPr>
        <w:t xml:space="preserve">zajištěné dodavatelem (CK) po celou dobu </w:t>
      </w:r>
      <w:r>
        <w:rPr>
          <w:bCs/>
        </w:rPr>
        <w:t>Kurzu</w:t>
      </w:r>
      <w:r w:rsidRPr="00143AE7">
        <w:rPr>
          <w:bCs/>
        </w:rPr>
        <w:t>.</w:t>
      </w:r>
    </w:p>
    <w:p w:rsidR="008254D1" w:rsidRPr="00BD610A" w:rsidRDefault="008254D1" w:rsidP="008254D1">
      <w:pPr>
        <w:pStyle w:val="Odstavecseseznamem"/>
        <w:numPr>
          <w:ilvl w:val="1"/>
          <w:numId w:val="37"/>
        </w:numPr>
        <w:spacing w:line="288" w:lineRule="auto"/>
        <w:jc w:val="both"/>
        <w:rPr>
          <w:b/>
          <w:bCs/>
        </w:rPr>
      </w:pPr>
      <w:r>
        <w:rPr>
          <w:b/>
          <w:bCs/>
        </w:rPr>
        <w:t>Pojištění CK proti úpadku dle zákona 159/1999 Sb.</w:t>
      </w:r>
      <w:r w:rsidR="001F29AD">
        <w:rPr>
          <w:b/>
          <w:bCs/>
        </w:rPr>
        <w:t xml:space="preserve"> </w:t>
      </w:r>
    </w:p>
    <w:p w:rsidR="00FD40A5" w:rsidRDefault="00FD40A5" w:rsidP="005C157D"/>
    <w:p w:rsidR="004A6F5A" w:rsidRDefault="004A6F5A">
      <w:r>
        <w:br w:type="page"/>
      </w:r>
    </w:p>
    <w:p w:rsidR="00FD1278" w:rsidRDefault="00FD1278" w:rsidP="00FD1278"/>
    <w:p w:rsidR="00FD1278" w:rsidRPr="00383CF1" w:rsidRDefault="00142693" w:rsidP="00C118A9">
      <w:pPr>
        <w:pStyle w:val="Odstavecseseznamem"/>
        <w:numPr>
          <w:ilvl w:val="0"/>
          <w:numId w:val="37"/>
        </w:numPr>
        <w:jc w:val="center"/>
        <w:rPr>
          <w:b/>
          <w:sz w:val="28"/>
        </w:rPr>
      </w:pPr>
      <w:r w:rsidRPr="00383CF1">
        <w:rPr>
          <w:b/>
          <w:sz w:val="28"/>
        </w:rPr>
        <w:t>Specifické parametry pro jednotlivé kurzy</w:t>
      </w:r>
    </w:p>
    <w:p w:rsidR="00F920E9" w:rsidRPr="005C157D" w:rsidRDefault="00F920E9" w:rsidP="005C157D">
      <w:pPr>
        <w:rPr>
          <w:b/>
        </w:rPr>
      </w:pPr>
    </w:p>
    <w:p w:rsidR="00D03A4B" w:rsidRDefault="00D03A4B" w:rsidP="00F920E9">
      <w:pPr>
        <w:pStyle w:val="Nadpis11doobsahu"/>
      </w:pPr>
      <w:r>
        <w:t>B1</w:t>
      </w:r>
      <w:r>
        <w:tab/>
      </w:r>
      <w:r w:rsidR="00F920E9">
        <w:tab/>
      </w:r>
      <w:r>
        <w:t>KURZ1</w:t>
      </w:r>
      <w:r w:rsidR="00383CF1">
        <w:t xml:space="preserve"> </w:t>
      </w:r>
      <w:r w:rsidR="004F627E">
        <w:t>(</w:t>
      </w:r>
      <w:r w:rsidR="003A025B">
        <w:t>pro učitele angličtiny</w:t>
      </w:r>
      <w:r w:rsidR="004F627E">
        <w:t>)</w:t>
      </w:r>
    </w:p>
    <w:p w:rsidR="00C34C3D" w:rsidRPr="00B30FB1" w:rsidRDefault="00C34C3D" w:rsidP="00C34C3D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A851DD">
        <w:rPr>
          <w:b/>
          <w:bCs/>
        </w:rPr>
        <w:t xml:space="preserve">Jazykový kurz pro učitele </w:t>
      </w:r>
      <w:r>
        <w:rPr>
          <w:b/>
          <w:bCs/>
        </w:rPr>
        <w:t xml:space="preserve">angličtiny </w:t>
      </w:r>
      <w:r w:rsidRPr="00A851DD">
        <w:rPr>
          <w:b/>
          <w:bCs/>
        </w:rPr>
        <w:t xml:space="preserve">SŠ </w:t>
      </w:r>
      <w:r>
        <w:rPr>
          <w:b/>
          <w:bCs/>
        </w:rPr>
        <w:t xml:space="preserve">na úrovni B2. </w:t>
      </w:r>
    </w:p>
    <w:p w:rsidR="00C34C3D" w:rsidRPr="00260729" w:rsidRDefault="00C34C3D" w:rsidP="00C34C3D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167EC8">
        <w:rPr>
          <w:b/>
          <w:bCs/>
        </w:rPr>
        <w:t xml:space="preserve">Počet </w:t>
      </w:r>
      <w:r>
        <w:rPr>
          <w:b/>
          <w:bCs/>
        </w:rPr>
        <w:t>účastníků:1</w:t>
      </w:r>
      <w:r w:rsidRPr="00167EC8">
        <w:rPr>
          <w:b/>
          <w:bCs/>
        </w:rPr>
        <w:t>.</w:t>
      </w:r>
      <w:r>
        <w:rPr>
          <w:bCs/>
        </w:rPr>
        <w:t xml:space="preserve"> </w:t>
      </w:r>
    </w:p>
    <w:p w:rsidR="00C34C3D" w:rsidRDefault="00C34C3D" w:rsidP="00C34C3D">
      <w:pPr>
        <w:pStyle w:val="Odstavecseseznamem"/>
        <w:numPr>
          <w:ilvl w:val="0"/>
          <w:numId w:val="36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Kurz</w:t>
      </w:r>
      <w:r w:rsidRPr="00167EC8">
        <w:rPr>
          <w:b/>
          <w:bCs/>
        </w:rPr>
        <w:t xml:space="preserve"> musí být v</w:t>
      </w:r>
      <w:r>
        <w:rPr>
          <w:b/>
          <w:bCs/>
        </w:rPr>
        <w:t xml:space="preserve"> Irsku nebo Skotsku nebo Walesu, ve městě, které má méně než 1 mil. obyvatel </w:t>
      </w:r>
      <w:r w:rsidRPr="00FC6C3B">
        <w:rPr>
          <w:bCs/>
        </w:rPr>
        <w:t>(výhodou je malé město</w:t>
      </w:r>
      <w:r>
        <w:rPr>
          <w:bCs/>
        </w:rPr>
        <w:t xml:space="preserve">, kurz </w:t>
      </w:r>
      <w:r w:rsidRPr="00B30FB1">
        <w:rPr>
          <w:bCs/>
        </w:rPr>
        <w:t>nejlépe na některé z</w:t>
      </w:r>
      <w:r>
        <w:rPr>
          <w:bCs/>
        </w:rPr>
        <w:t> </w:t>
      </w:r>
      <w:r w:rsidRPr="00B30FB1">
        <w:rPr>
          <w:bCs/>
        </w:rPr>
        <w:t>univerzit</w:t>
      </w:r>
      <w:r w:rsidRPr="00FC6C3B">
        <w:rPr>
          <w:bCs/>
        </w:rPr>
        <w:t>).</w:t>
      </w:r>
    </w:p>
    <w:p w:rsidR="00C34C3D" w:rsidRDefault="00C34C3D" w:rsidP="00C34C3D">
      <w:pPr>
        <w:pStyle w:val="Odstavecseseznamem"/>
        <w:numPr>
          <w:ilvl w:val="0"/>
          <w:numId w:val="36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Musí být realizován v období </w:t>
      </w:r>
      <w:proofErr w:type="gramStart"/>
      <w:r>
        <w:rPr>
          <w:b/>
          <w:bCs/>
        </w:rPr>
        <w:t>mezi</w:t>
      </w:r>
      <w:proofErr w:type="gramEnd"/>
      <w:r w:rsidRPr="00F920E9">
        <w:rPr>
          <w:b/>
          <w:bCs/>
        </w:rPr>
        <w:t xml:space="preserve">: </w:t>
      </w:r>
      <w:r>
        <w:rPr>
          <w:b/>
          <w:bCs/>
        </w:rPr>
        <w:t>15. srpnem</w:t>
      </w:r>
      <w:r w:rsidRPr="00F920E9">
        <w:rPr>
          <w:b/>
          <w:bCs/>
        </w:rPr>
        <w:t xml:space="preserve"> </w:t>
      </w:r>
      <w:r>
        <w:rPr>
          <w:b/>
          <w:bCs/>
        </w:rPr>
        <w:t>–</w:t>
      </w:r>
      <w:r w:rsidRPr="00F920E9">
        <w:rPr>
          <w:b/>
          <w:bCs/>
        </w:rPr>
        <w:t xml:space="preserve"> </w:t>
      </w:r>
      <w:r>
        <w:rPr>
          <w:b/>
          <w:bCs/>
        </w:rPr>
        <w:t>6</w:t>
      </w:r>
      <w:r w:rsidRPr="00F920E9">
        <w:rPr>
          <w:b/>
          <w:bCs/>
        </w:rPr>
        <w:t>.</w:t>
      </w:r>
      <w:r>
        <w:rPr>
          <w:b/>
          <w:bCs/>
        </w:rPr>
        <w:t xml:space="preserve"> září</w:t>
      </w:r>
      <w:r w:rsidRPr="00F920E9">
        <w:rPr>
          <w:b/>
          <w:bCs/>
        </w:rPr>
        <w:t xml:space="preserve"> </w:t>
      </w:r>
      <w:r>
        <w:rPr>
          <w:b/>
          <w:bCs/>
        </w:rPr>
        <w:t>2015 včetně, nejlépe mezi 22. 8. a 6. 9. 2015.</w:t>
      </w:r>
    </w:p>
    <w:p w:rsidR="005C5978" w:rsidRDefault="005C5978" w:rsidP="004A6F5A">
      <w:pPr>
        <w:spacing w:line="360" w:lineRule="auto"/>
      </w:pPr>
    </w:p>
    <w:p w:rsidR="00D72AA4" w:rsidRDefault="00D72AA4" w:rsidP="00D72AA4">
      <w:pPr>
        <w:pStyle w:val="Nadpis11doobsahu"/>
      </w:pPr>
      <w:r>
        <w:t>B</w:t>
      </w:r>
      <w:r w:rsidR="00C34C3D">
        <w:t>2</w:t>
      </w:r>
      <w:r>
        <w:tab/>
      </w:r>
      <w:r>
        <w:tab/>
        <w:t>KURZ</w:t>
      </w:r>
      <w:r w:rsidR="00C34C3D">
        <w:t>2</w:t>
      </w:r>
      <w:r>
        <w:t xml:space="preserve"> </w:t>
      </w:r>
      <w:r w:rsidR="004F627E">
        <w:t>(</w:t>
      </w:r>
      <w:r>
        <w:t>pro učitele informatiky</w:t>
      </w:r>
      <w:r w:rsidR="004F627E">
        <w:t>)</w:t>
      </w:r>
      <w:r>
        <w:t xml:space="preserve"> </w:t>
      </w:r>
    </w:p>
    <w:p w:rsidR="00D72AA4" w:rsidRPr="00D72AA4" w:rsidRDefault="00D72AA4" w:rsidP="004A6F5A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>
        <w:rPr>
          <w:b/>
          <w:bCs/>
        </w:rPr>
        <w:t>K</w:t>
      </w:r>
      <w:r w:rsidRPr="00A851DD">
        <w:rPr>
          <w:b/>
          <w:bCs/>
        </w:rPr>
        <w:t xml:space="preserve">urz </w:t>
      </w:r>
      <w:r w:rsidRPr="00D72AA4">
        <w:rPr>
          <w:b/>
          <w:bCs/>
        </w:rPr>
        <w:t>zaměřený na rozvoj jazyka na úrovni</w:t>
      </w:r>
      <w:r>
        <w:rPr>
          <w:b/>
          <w:bCs/>
        </w:rPr>
        <w:t xml:space="preserve"> </w:t>
      </w:r>
      <w:proofErr w:type="gramStart"/>
      <w:r w:rsidR="002A721A">
        <w:rPr>
          <w:b/>
          <w:bCs/>
        </w:rPr>
        <w:t>A2</w:t>
      </w:r>
      <w:r w:rsidR="00CC1D21">
        <w:rPr>
          <w:b/>
          <w:bCs/>
        </w:rPr>
        <w:t>–</w:t>
      </w:r>
      <w:r w:rsidR="00B30FB1" w:rsidRPr="00B30FB1">
        <w:rPr>
          <w:b/>
          <w:bCs/>
        </w:rPr>
        <w:t>B1</w:t>
      </w:r>
      <w:proofErr w:type="gramEnd"/>
      <w:r w:rsidR="00B30FB1">
        <w:rPr>
          <w:bCs/>
        </w:rPr>
        <w:t xml:space="preserve"> vedený kvalifikovaným učitelem/lektorem</w:t>
      </w:r>
      <w:r>
        <w:rPr>
          <w:b/>
          <w:bCs/>
        </w:rPr>
        <w:t>.</w:t>
      </w:r>
    </w:p>
    <w:p w:rsidR="00D72AA4" w:rsidRPr="00260729" w:rsidRDefault="00D72AA4" w:rsidP="004A6F5A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167EC8">
        <w:rPr>
          <w:b/>
          <w:bCs/>
        </w:rPr>
        <w:t xml:space="preserve">Počet </w:t>
      </w:r>
      <w:r>
        <w:rPr>
          <w:b/>
          <w:bCs/>
        </w:rPr>
        <w:t>účastníků:1</w:t>
      </w:r>
      <w:r w:rsidRPr="00167EC8">
        <w:rPr>
          <w:b/>
          <w:bCs/>
        </w:rPr>
        <w:t>.</w:t>
      </w:r>
      <w:r>
        <w:rPr>
          <w:bCs/>
        </w:rPr>
        <w:t xml:space="preserve"> </w:t>
      </w:r>
    </w:p>
    <w:p w:rsidR="00D72AA4" w:rsidRDefault="002A721A" w:rsidP="004A6F5A">
      <w:pPr>
        <w:pStyle w:val="Odstavecseseznamem"/>
        <w:numPr>
          <w:ilvl w:val="0"/>
          <w:numId w:val="36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Kurz</w:t>
      </w:r>
      <w:r w:rsidRPr="00167EC8">
        <w:rPr>
          <w:b/>
          <w:bCs/>
        </w:rPr>
        <w:t xml:space="preserve"> </w:t>
      </w:r>
      <w:r w:rsidR="00D72AA4" w:rsidRPr="00167EC8">
        <w:rPr>
          <w:b/>
          <w:bCs/>
        </w:rPr>
        <w:t>musí být v</w:t>
      </w:r>
      <w:r w:rsidR="005435BC">
        <w:rPr>
          <w:b/>
          <w:bCs/>
        </w:rPr>
        <w:t xml:space="preserve"> Anglii, Walesu nebo v </w:t>
      </w:r>
      <w:r w:rsidR="00D72AA4">
        <w:rPr>
          <w:b/>
          <w:bCs/>
        </w:rPr>
        <w:t>Irsku</w:t>
      </w:r>
      <w:r w:rsidR="00542A53">
        <w:rPr>
          <w:b/>
          <w:bCs/>
        </w:rPr>
        <w:t xml:space="preserve"> </w:t>
      </w:r>
      <w:r w:rsidR="005435BC">
        <w:rPr>
          <w:b/>
          <w:bCs/>
        </w:rPr>
        <w:t>a to ve městě, které má méně než 250 000 obyvatel</w:t>
      </w:r>
      <w:r w:rsidR="00542A53">
        <w:rPr>
          <w:b/>
          <w:bCs/>
        </w:rPr>
        <w:t>.</w:t>
      </w:r>
    </w:p>
    <w:p w:rsidR="00D72AA4" w:rsidRPr="00D72AA4" w:rsidRDefault="00D72AA4" w:rsidP="004A6F5A">
      <w:pPr>
        <w:pStyle w:val="Odstavecseseznamem"/>
        <w:numPr>
          <w:ilvl w:val="0"/>
          <w:numId w:val="36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Musí být realizován </w:t>
      </w:r>
      <w:r w:rsidR="00C34C3D">
        <w:rPr>
          <w:b/>
          <w:bCs/>
        </w:rPr>
        <w:t xml:space="preserve">v období </w:t>
      </w:r>
      <w:proofErr w:type="gramStart"/>
      <w:r>
        <w:rPr>
          <w:b/>
          <w:bCs/>
        </w:rPr>
        <w:t>mezi</w:t>
      </w:r>
      <w:proofErr w:type="gramEnd"/>
      <w:r w:rsidRPr="00F920E9">
        <w:rPr>
          <w:b/>
          <w:bCs/>
        </w:rPr>
        <w:t xml:space="preserve">: </w:t>
      </w:r>
      <w:r w:rsidR="00CD78CA">
        <w:rPr>
          <w:b/>
          <w:bCs/>
        </w:rPr>
        <w:t>15. srpnem</w:t>
      </w:r>
      <w:r w:rsidR="00CD78CA" w:rsidRPr="00F920E9">
        <w:rPr>
          <w:b/>
          <w:bCs/>
        </w:rPr>
        <w:t xml:space="preserve"> </w:t>
      </w:r>
      <w:r w:rsidR="00CD78CA">
        <w:rPr>
          <w:b/>
          <w:bCs/>
        </w:rPr>
        <w:t>–</w:t>
      </w:r>
      <w:r w:rsidR="00CD78CA" w:rsidRPr="00F920E9">
        <w:rPr>
          <w:b/>
          <w:bCs/>
        </w:rPr>
        <w:t xml:space="preserve"> </w:t>
      </w:r>
      <w:r w:rsidR="00CD78CA">
        <w:rPr>
          <w:b/>
          <w:bCs/>
        </w:rPr>
        <w:t>6</w:t>
      </w:r>
      <w:r w:rsidR="00CD78CA" w:rsidRPr="00F920E9">
        <w:rPr>
          <w:b/>
          <w:bCs/>
        </w:rPr>
        <w:t>.</w:t>
      </w:r>
      <w:r w:rsidR="00CD78CA">
        <w:rPr>
          <w:b/>
          <w:bCs/>
        </w:rPr>
        <w:t xml:space="preserve"> září</w:t>
      </w:r>
      <w:r w:rsidR="00CD78CA" w:rsidRPr="00F920E9">
        <w:rPr>
          <w:b/>
          <w:bCs/>
        </w:rPr>
        <w:t xml:space="preserve"> </w:t>
      </w:r>
      <w:r w:rsidR="00CD78CA">
        <w:rPr>
          <w:b/>
          <w:bCs/>
        </w:rPr>
        <w:t xml:space="preserve">2015 včetně, nejlépe mezi </w:t>
      </w:r>
      <w:r w:rsidR="00DC2786">
        <w:rPr>
          <w:b/>
          <w:bCs/>
        </w:rPr>
        <w:t>16</w:t>
      </w:r>
      <w:r w:rsidR="00CD78CA">
        <w:rPr>
          <w:b/>
          <w:bCs/>
        </w:rPr>
        <w:t xml:space="preserve">. 8. a </w:t>
      </w:r>
      <w:r w:rsidR="00DC2786">
        <w:rPr>
          <w:b/>
          <w:bCs/>
        </w:rPr>
        <w:t>30</w:t>
      </w:r>
      <w:r w:rsidR="00CD78CA">
        <w:rPr>
          <w:b/>
          <w:bCs/>
        </w:rPr>
        <w:t xml:space="preserve">. </w:t>
      </w:r>
      <w:r w:rsidR="00DC2786">
        <w:rPr>
          <w:b/>
          <w:bCs/>
        </w:rPr>
        <w:t>8</w:t>
      </w:r>
      <w:r w:rsidR="00CD78CA">
        <w:rPr>
          <w:b/>
          <w:bCs/>
        </w:rPr>
        <w:t>. 2015</w:t>
      </w:r>
      <w:r>
        <w:rPr>
          <w:b/>
          <w:bCs/>
        </w:rPr>
        <w:t>.</w:t>
      </w:r>
    </w:p>
    <w:p w:rsidR="00D72AA4" w:rsidRDefault="00D72AA4" w:rsidP="00D72AA4"/>
    <w:p w:rsidR="00D72AA4" w:rsidRDefault="00D72AA4" w:rsidP="00383CF1"/>
    <w:p w:rsidR="00375E82" w:rsidRDefault="00375E82">
      <w:pPr>
        <w:rPr>
          <w:rFonts w:ascii="Arial" w:hAnsi="Arial"/>
          <w:b/>
          <w:sz w:val="28"/>
          <w:szCs w:val="22"/>
        </w:rPr>
      </w:pPr>
      <w:r>
        <w:br w:type="page"/>
      </w:r>
    </w:p>
    <w:p w:rsidR="00375E82" w:rsidRDefault="00A86714" w:rsidP="004F595C">
      <w:pPr>
        <w:pStyle w:val="NadpisVZ2"/>
        <w:numPr>
          <w:ilvl w:val="0"/>
          <w:numId w:val="44"/>
        </w:numPr>
      </w:pPr>
      <w:r>
        <w:lastRenderedPageBreak/>
        <w:t xml:space="preserve">C1 a C2 </w:t>
      </w:r>
      <w:r>
        <w:tab/>
      </w:r>
      <w:r w:rsidR="00375E82" w:rsidRPr="005B6012">
        <w:t>Stínování (</w:t>
      </w:r>
      <w:proofErr w:type="spellStart"/>
      <w:r w:rsidR="00375E82" w:rsidRPr="005B6012">
        <w:t>shadowing</w:t>
      </w:r>
      <w:proofErr w:type="spellEnd"/>
      <w:r w:rsidR="00375E82" w:rsidRPr="005B6012">
        <w:t>) pro pedagogy cizích jazyků, matematiky, přírodovědných a technických předmětů v</w:t>
      </w:r>
      <w:r w:rsidR="00375E82">
        <w:t> </w:t>
      </w:r>
      <w:r w:rsidR="00375E82" w:rsidRPr="005B6012">
        <w:t>zahraničí</w:t>
      </w:r>
      <w:r w:rsidR="00375E82">
        <w:t xml:space="preserve"> (</w:t>
      </w:r>
      <w:r w:rsidR="001D06F4">
        <w:t xml:space="preserve">dále </w:t>
      </w:r>
      <w:r w:rsidR="006E53DE">
        <w:t>Stáž</w:t>
      </w:r>
      <w:r w:rsidR="001D06F4">
        <w:t>)</w:t>
      </w:r>
    </w:p>
    <w:p w:rsidR="002A721A" w:rsidRDefault="002A721A" w:rsidP="002A721A"/>
    <w:p w:rsidR="00A571FF" w:rsidRPr="00A86714" w:rsidRDefault="00A571FF" w:rsidP="00A571FF">
      <w:pPr>
        <w:pStyle w:val="NadpisVZ3"/>
        <w:numPr>
          <w:ilvl w:val="0"/>
          <w:numId w:val="37"/>
        </w:numPr>
        <w:rPr>
          <w:b w:val="0"/>
        </w:rPr>
      </w:pPr>
      <w:r w:rsidRPr="00A86714">
        <w:rPr>
          <w:b w:val="0"/>
        </w:rPr>
        <w:t xml:space="preserve">Jedná se o </w:t>
      </w:r>
      <w:r w:rsidR="00A86714">
        <w:t>dvě</w:t>
      </w:r>
      <w:r w:rsidR="00A86714" w:rsidRPr="00A86714">
        <w:t xml:space="preserve"> stáž</w:t>
      </w:r>
      <w:r w:rsidR="00A86714">
        <w:t>e</w:t>
      </w:r>
      <w:r w:rsidR="00A86714" w:rsidRPr="00A86714">
        <w:rPr>
          <w:b w:val="0"/>
        </w:rPr>
        <w:t xml:space="preserve"> v partnerské škole</w:t>
      </w:r>
      <w:r w:rsidR="00A86714">
        <w:rPr>
          <w:b w:val="0"/>
        </w:rPr>
        <w:t xml:space="preserve">, každá </w:t>
      </w:r>
      <w:r w:rsidR="00A86714" w:rsidRPr="00A86714">
        <w:t>pro jednu osobu</w:t>
      </w:r>
      <w:r w:rsidR="00B279AF">
        <w:t>,</w:t>
      </w:r>
      <w:r w:rsidR="00A86714" w:rsidRPr="00A86714">
        <w:t xml:space="preserve"> ve stejné škole a ve stejném termínu</w:t>
      </w:r>
      <w:r w:rsidR="00A86714">
        <w:rPr>
          <w:b w:val="0"/>
        </w:rPr>
        <w:t xml:space="preserve">. </w:t>
      </w:r>
    </w:p>
    <w:p w:rsidR="00A571FF" w:rsidRDefault="00A571FF" w:rsidP="000E47EC"/>
    <w:p w:rsidR="005503E9" w:rsidRDefault="00A86714" w:rsidP="00A86714">
      <w:pPr>
        <w:pStyle w:val="Odstavecseseznamem"/>
        <w:numPr>
          <w:ilvl w:val="0"/>
          <w:numId w:val="36"/>
        </w:numPr>
        <w:spacing w:line="336" w:lineRule="auto"/>
        <w:rPr>
          <w:b/>
        </w:rPr>
      </w:pPr>
      <w:r>
        <w:rPr>
          <w:b/>
        </w:rPr>
        <w:t xml:space="preserve">Zadavatel má dlouhodobou spolupráci </w:t>
      </w:r>
      <w:r w:rsidRPr="00D4730C">
        <w:t xml:space="preserve">se školou </w:t>
      </w:r>
      <w:proofErr w:type="spellStart"/>
      <w:r w:rsidRPr="00D4730C">
        <w:rPr>
          <w:b/>
        </w:rPr>
        <w:t>Mariengymnasium</w:t>
      </w:r>
      <w:proofErr w:type="spellEnd"/>
      <w:r w:rsidRPr="00D4730C">
        <w:rPr>
          <w:b/>
        </w:rPr>
        <w:t xml:space="preserve"> </w:t>
      </w:r>
      <w:proofErr w:type="spellStart"/>
      <w:r w:rsidRPr="00D4730C">
        <w:rPr>
          <w:b/>
        </w:rPr>
        <w:t>Bocholt</w:t>
      </w:r>
      <w:proofErr w:type="spellEnd"/>
      <w:r w:rsidRPr="00D4730C">
        <w:rPr>
          <w:b/>
        </w:rPr>
        <w:t xml:space="preserve">, </w:t>
      </w:r>
      <w:proofErr w:type="spellStart"/>
      <w:r w:rsidRPr="00D4730C">
        <w:rPr>
          <w:b/>
        </w:rPr>
        <w:t>Schleusenwall</w:t>
      </w:r>
      <w:proofErr w:type="spellEnd"/>
      <w:r w:rsidRPr="00D4730C">
        <w:rPr>
          <w:b/>
        </w:rPr>
        <w:t xml:space="preserve"> 1, 46395 </w:t>
      </w:r>
      <w:proofErr w:type="spellStart"/>
      <w:r w:rsidRPr="00D4730C">
        <w:rPr>
          <w:b/>
        </w:rPr>
        <w:t>Bocholt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Germany</w:t>
      </w:r>
      <w:proofErr w:type="spellEnd"/>
      <w:r>
        <w:rPr>
          <w:b/>
        </w:rPr>
        <w:t xml:space="preserve">, e-mail: </w:t>
      </w:r>
      <w:hyperlink r:id="rId8" w:history="1">
        <w:r w:rsidRPr="00457117">
          <w:rPr>
            <w:rStyle w:val="Hypertextovodkaz"/>
            <w:b/>
          </w:rPr>
          <w:t>sekretariat@mariengymnasium-bocholt.</w:t>
        </w:r>
        <w:proofErr w:type="gramStart"/>
        <w:r w:rsidRPr="00457117">
          <w:rPr>
            <w:rStyle w:val="Hypertextovodkaz"/>
            <w:b/>
          </w:rPr>
          <w:t>de</w:t>
        </w:r>
      </w:hyperlink>
      <w:r>
        <w:rPr>
          <w:b/>
        </w:rPr>
        <w:t xml:space="preserve"> , t</w:t>
      </w:r>
      <w:r w:rsidRPr="00D4730C">
        <w:rPr>
          <w:b/>
        </w:rPr>
        <w:t>el.</w:t>
      </w:r>
      <w:proofErr w:type="gramEnd"/>
      <w:r w:rsidRPr="00D4730C">
        <w:rPr>
          <w:b/>
        </w:rPr>
        <w:t>: 02871 216070</w:t>
      </w:r>
      <w:r>
        <w:rPr>
          <w:b/>
        </w:rPr>
        <w:t>.</w:t>
      </w:r>
    </w:p>
    <w:p w:rsidR="00A86714" w:rsidRPr="00D4730C" w:rsidRDefault="00A86714" w:rsidP="00A86714">
      <w:pPr>
        <w:pStyle w:val="Odstavecseseznamem"/>
        <w:numPr>
          <w:ilvl w:val="0"/>
          <w:numId w:val="36"/>
        </w:numPr>
        <w:spacing w:line="336" w:lineRule="auto"/>
        <w:rPr>
          <w:b/>
        </w:rPr>
      </w:pPr>
      <w:r>
        <w:rPr>
          <w:b/>
        </w:rPr>
        <w:t xml:space="preserve"> Místem Stáže </w:t>
      </w:r>
      <w:r w:rsidRPr="00D4730C">
        <w:t>proto musí být tato škola</w:t>
      </w:r>
      <w:r>
        <w:t xml:space="preserve"> s </w:t>
      </w:r>
      <w:proofErr w:type="spellStart"/>
      <w:r>
        <w:t>dvojazyčnou</w:t>
      </w:r>
      <w:proofErr w:type="spellEnd"/>
      <w:r>
        <w:t xml:space="preserve"> výukou v němčině a v angličtině (</w:t>
      </w:r>
      <w:proofErr w:type="spellStart"/>
      <w:r w:rsidRPr="009A60BB">
        <w:t>mit</w:t>
      </w:r>
      <w:proofErr w:type="spellEnd"/>
      <w:r w:rsidRPr="009A60BB">
        <w:t xml:space="preserve"> </w:t>
      </w:r>
      <w:proofErr w:type="spellStart"/>
      <w:r w:rsidRPr="009A60BB">
        <w:t>bilingualen</w:t>
      </w:r>
      <w:proofErr w:type="spellEnd"/>
      <w:r w:rsidRPr="009A60BB">
        <w:t xml:space="preserve"> </w:t>
      </w:r>
      <w:proofErr w:type="spellStart"/>
      <w:r w:rsidRPr="009A60BB">
        <w:t>Zweig</w:t>
      </w:r>
      <w:proofErr w:type="spellEnd"/>
      <w:r w:rsidRPr="009A60BB">
        <w:t xml:space="preserve"> </w:t>
      </w:r>
      <w:proofErr w:type="spellStart"/>
      <w:r w:rsidRPr="009A60BB">
        <w:t>Deutsch</w:t>
      </w:r>
      <w:proofErr w:type="spellEnd"/>
      <w:r w:rsidRPr="009A60BB">
        <w:t xml:space="preserve"> </w:t>
      </w:r>
      <w:proofErr w:type="spellStart"/>
      <w:r w:rsidRPr="009A60BB">
        <w:t>English</w:t>
      </w:r>
      <w:proofErr w:type="spellEnd"/>
      <w:r>
        <w:t>)</w:t>
      </w:r>
      <w:r>
        <w:rPr>
          <w:b/>
        </w:rPr>
        <w:t xml:space="preserve">. </w:t>
      </w:r>
    </w:p>
    <w:p w:rsidR="00A571FF" w:rsidRDefault="00A571FF" w:rsidP="00A571FF">
      <w:pPr>
        <w:pStyle w:val="NadpisVZ3"/>
        <w:numPr>
          <w:ilvl w:val="0"/>
          <w:numId w:val="0"/>
        </w:numPr>
        <w:ind w:left="851" w:hanging="851"/>
      </w:pPr>
    </w:p>
    <w:p w:rsidR="00A571FF" w:rsidRDefault="00A571FF" w:rsidP="00A571FF">
      <w:pPr>
        <w:pStyle w:val="NadpisVZ3"/>
        <w:numPr>
          <w:ilvl w:val="0"/>
          <w:numId w:val="37"/>
        </w:numPr>
        <w:jc w:val="center"/>
      </w:pPr>
      <w:r>
        <w:t xml:space="preserve">Společné parametry pro </w:t>
      </w:r>
      <w:r w:rsidR="005A37B0">
        <w:t>ob</w:t>
      </w:r>
      <w:r w:rsidR="006E53DE">
        <w:t>ě</w:t>
      </w:r>
      <w:r w:rsidR="005A37B0">
        <w:t xml:space="preserve"> </w:t>
      </w:r>
      <w:r w:rsidR="006E53DE">
        <w:t>stáže</w:t>
      </w:r>
      <w:r>
        <w:t>:</w:t>
      </w:r>
    </w:p>
    <w:p w:rsidR="00437AB0" w:rsidRDefault="0085781F" w:rsidP="002C619F">
      <w:pPr>
        <w:pStyle w:val="Odstavecseseznamem"/>
        <w:numPr>
          <w:ilvl w:val="0"/>
          <w:numId w:val="39"/>
        </w:numPr>
        <w:spacing w:line="312" w:lineRule="auto"/>
        <w:ind w:hanging="357"/>
      </w:pPr>
      <w:r w:rsidRPr="0085781F">
        <w:t>Profesní rozvoj pedagogů cizích jazyků, matematiky, přírodovědných a technických předmětů (včetně ICT) v podobě stínování (</w:t>
      </w:r>
      <w:proofErr w:type="spellStart"/>
      <w:r w:rsidRPr="0085781F">
        <w:t>shadowing</w:t>
      </w:r>
      <w:proofErr w:type="spellEnd"/>
      <w:r w:rsidRPr="0085781F">
        <w:t xml:space="preserve">) na partnerských školách v zahraničí či jiných relevantních organizacích v zahraničí navázaných na školní vzdělávací program. </w:t>
      </w:r>
    </w:p>
    <w:p w:rsidR="006E53DE" w:rsidRDefault="00841B15" w:rsidP="002C619F">
      <w:pPr>
        <w:pStyle w:val="Odstavecseseznamem"/>
        <w:numPr>
          <w:ilvl w:val="0"/>
          <w:numId w:val="39"/>
        </w:numPr>
        <w:spacing w:line="312" w:lineRule="auto"/>
        <w:ind w:hanging="357"/>
      </w:pPr>
      <w:r w:rsidRPr="00A86714">
        <w:rPr>
          <w:b/>
        </w:rPr>
        <w:t>Jedná se o krátkodobou stáž v </w:t>
      </w:r>
      <w:r w:rsidR="0085781F" w:rsidRPr="00A86714">
        <w:rPr>
          <w:b/>
        </w:rPr>
        <w:t xml:space="preserve">délce minimálně 5 </w:t>
      </w:r>
      <w:r w:rsidR="00437AB0">
        <w:rPr>
          <w:b/>
        </w:rPr>
        <w:t xml:space="preserve">navazujících </w:t>
      </w:r>
      <w:r w:rsidR="0085781F" w:rsidRPr="00A86714">
        <w:rPr>
          <w:b/>
        </w:rPr>
        <w:t>pracovníc</w:t>
      </w:r>
      <w:r w:rsidR="00437AB0">
        <w:rPr>
          <w:b/>
        </w:rPr>
        <w:t>h dní (bez cesty) sestávající z </w:t>
      </w:r>
      <w:r w:rsidR="0085781F" w:rsidRPr="00A86714">
        <w:rPr>
          <w:b/>
        </w:rPr>
        <w:t xml:space="preserve">pozorování metod a postupů zavedených </w:t>
      </w:r>
      <w:r w:rsidR="00437AB0">
        <w:rPr>
          <w:b/>
        </w:rPr>
        <w:t>v</w:t>
      </w:r>
      <w:r w:rsidR="0085781F" w:rsidRPr="00A86714">
        <w:rPr>
          <w:b/>
        </w:rPr>
        <w:t xml:space="preserve"> přijímající organizaci a jejich možného vyzkoušení v</w:t>
      </w:r>
      <w:r w:rsidR="00AF0BE8" w:rsidRPr="00A86714">
        <w:rPr>
          <w:b/>
        </w:rPr>
        <w:t> </w:t>
      </w:r>
      <w:r w:rsidR="0085781F" w:rsidRPr="00A86714">
        <w:rPr>
          <w:b/>
        </w:rPr>
        <w:t>praxi</w:t>
      </w:r>
      <w:r w:rsidR="00AF0BE8" w:rsidRPr="00A86714">
        <w:rPr>
          <w:b/>
        </w:rPr>
        <w:t xml:space="preserve"> (dále Stáž)</w:t>
      </w:r>
      <w:r w:rsidR="0085781F" w:rsidRPr="00A86714">
        <w:rPr>
          <w:b/>
        </w:rPr>
        <w:t>.</w:t>
      </w:r>
      <w:r w:rsidR="0085781F" w:rsidRPr="0085781F">
        <w:t xml:space="preserve"> Stáže mohou být zaměřeny i na využití digitálních technologií ve výuce přírodovědných, technických předmětů, matematiky, předmětů informatiky a programování.</w:t>
      </w:r>
      <w:r w:rsidR="00A86714">
        <w:t xml:space="preserve"> </w:t>
      </w:r>
      <w:r w:rsidR="00970670" w:rsidRPr="00A86714">
        <w:rPr>
          <w:b/>
        </w:rPr>
        <w:t xml:space="preserve">Krátkodobá stáž se uskuteční pouze v zemích EU nebo ESVO </w:t>
      </w:r>
      <w:r w:rsidR="00970670" w:rsidRPr="00841B15">
        <w:t>(Evropské sdružení volného obchodu).</w:t>
      </w:r>
      <w:r w:rsidR="00A86714">
        <w:t xml:space="preserve"> </w:t>
      </w:r>
      <w:r w:rsidR="006E53DE">
        <w:t xml:space="preserve">Stáž musí být na </w:t>
      </w:r>
      <w:r w:rsidR="006E53DE" w:rsidRPr="00A86714">
        <w:rPr>
          <w:b/>
        </w:rPr>
        <w:t>střední škole</w:t>
      </w:r>
      <w:r w:rsidR="006E53DE">
        <w:t>.</w:t>
      </w:r>
    </w:p>
    <w:p w:rsidR="00F26DF9" w:rsidRPr="00841B15" w:rsidRDefault="00F26DF9" w:rsidP="00F26DF9"/>
    <w:p w:rsidR="0074632F" w:rsidRPr="005B1712" w:rsidRDefault="0074632F" w:rsidP="002C619F">
      <w:pPr>
        <w:pStyle w:val="Odstavecseseznamem"/>
        <w:numPr>
          <w:ilvl w:val="0"/>
          <w:numId w:val="39"/>
        </w:numPr>
        <w:spacing w:line="312" w:lineRule="auto"/>
        <w:jc w:val="both"/>
        <w:rPr>
          <w:bCs/>
        </w:rPr>
      </w:pPr>
      <w:r>
        <w:rPr>
          <w:b/>
          <w:bCs/>
        </w:rPr>
        <w:t xml:space="preserve">Stáž musí být realizována </w:t>
      </w:r>
      <w:proofErr w:type="gramStart"/>
      <w:r>
        <w:rPr>
          <w:b/>
          <w:bCs/>
        </w:rPr>
        <w:t>mezi</w:t>
      </w:r>
      <w:proofErr w:type="gramEnd"/>
      <w:r w:rsidRPr="00F920E9">
        <w:rPr>
          <w:b/>
          <w:bCs/>
        </w:rPr>
        <w:t xml:space="preserve">: </w:t>
      </w:r>
      <w:r>
        <w:rPr>
          <w:b/>
          <w:bCs/>
        </w:rPr>
        <w:t>19. září –</w:t>
      </w:r>
      <w:r w:rsidRPr="00F920E9">
        <w:rPr>
          <w:b/>
          <w:bCs/>
        </w:rPr>
        <w:t xml:space="preserve"> </w:t>
      </w:r>
      <w:r>
        <w:rPr>
          <w:b/>
          <w:bCs/>
        </w:rPr>
        <w:t>22</w:t>
      </w:r>
      <w:r w:rsidRPr="00F920E9">
        <w:rPr>
          <w:b/>
          <w:bCs/>
        </w:rPr>
        <w:t>.</w:t>
      </w:r>
      <w:r>
        <w:rPr>
          <w:b/>
          <w:bCs/>
        </w:rPr>
        <w:t xml:space="preserve"> listopadem 2015 včetně, nesmí být však ve stejném termínu </w:t>
      </w:r>
      <w:r w:rsidRPr="005B1712">
        <w:rPr>
          <w:bCs/>
        </w:rPr>
        <w:t>jako Zahraniční jazykově-vzdělávací pobyt pro žáky zaměřený na angličtinu (viz bod A této specifikace).</w:t>
      </w:r>
    </w:p>
    <w:p w:rsidR="00EC47E4" w:rsidRDefault="001D06F4" w:rsidP="002C619F">
      <w:pPr>
        <w:pStyle w:val="Odstavecseseznamem"/>
        <w:numPr>
          <w:ilvl w:val="0"/>
          <w:numId w:val="39"/>
        </w:numPr>
        <w:spacing w:line="312" w:lineRule="auto"/>
      </w:pPr>
      <w:r w:rsidRPr="001D06F4">
        <w:t xml:space="preserve">Doprava </w:t>
      </w:r>
      <w:r w:rsidRPr="00FE055B">
        <w:rPr>
          <w:b/>
        </w:rPr>
        <w:t>letecká</w:t>
      </w:r>
      <w:r w:rsidR="009347C2">
        <w:t xml:space="preserve"> </w:t>
      </w:r>
      <w:r w:rsidR="009347C2" w:rsidRPr="0074632F">
        <w:rPr>
          <w:b/>
        </w:rPr>
        <w:t>z Prahy</w:t>
      </w:r>
      <w:r w:rsidR="009347C2">
        <w:t xml:space="preserve"> na</w:t>
      </w:r>
      <w:r w:rsidRPr="001D06F4">
        <w:t xml:space="preserve"> letiště v blízkosti cílové destinace </w:t>
      </w:r>
      <w:r w:rsidR="0074632F">
        <w:t xml:space="preserve">(například </w:t>
      </w:r>
      <w:r w:rsidR="0074632F" w:rsidRPr="0074632F">
        <w:t>Düsseldorf</w:t>
      </w:r>
      <w:r w:rsidR="0074632F">
        <w:t>)</w:t>
      </w:r>
      <w:r w:rsidR="00F0042E">
        <w:t>.</w:t>
      </w:r>
      <w:r w:rsidRPr="001D06F4">
        <w:t xml:space="preserve"> </w:t>
      </w:r>
      <w:r w:rsidR="00F0042E">
        <w:t xml:space="preserve">Uhrazení </w:t>
      </w:r>
      <w:r w:rsidRPr="001D06F4">
        <w:t xml:space="preserve">dopravy </w:t>
      </w:r>
      <w:r w:rsidR="00F0042E">
        <w:t xml:space="preserve">v cílové destinaci </w:t>
      </w:r>
      <w:r w:rsidRPr="001D06F4">
        <w:t xml:space="preserve">do konkrétního města konání </w:t>
      </w:r>
      <w:r w:rsidR="002C619F">
        <w:t>stáže</w:t>
      </w:r>
      <w:r w:rsidRPr="001D06F4">
        <w:t xml:space="preserve"> (možno autobus i vlak) a zpět na letiště</w:t>
      </w:r>
      <w:r w:rsidR="002B03D1">
        <w:t xml:space="preserve"> v místě konání Stáže</w:t>
      </w:r>
      <w:r w:rsidRPr="001D06F4">
        <w:t>.</w:t>
      </w:r>
      <w:r w:rsidR="008F03E8">
        <w:t xml:space="preserve"> </w:t>
      </w:r>
    </w:p>
    <w:p w:rsidR="001D06F4" w:rsidRPr="001D06F4" w:rsidRDefault="001D06F4" w:rsidP="002C619F">
      <w:pPr>
        <w:pStyle w:val="Odstavecseseznamem"/>
        <w:numPr>
          <w:ilvl w:val="0"/>
          <w:numId w:val="39"/>
        </w:numPr>
        <w:spacing w:line="312" w:lineRule="auto"/>
      </w:pPr>
      <w:r w:rsidRPr="00992576">
        <w:rPr>
          <w:b/>
        </w:rPr>
        <w:t>Ubytování</w:t>
      </w:r>
      <w:r w:rsidRPr="001D06F4">
        <w:t xml:space="preserve"> v </w:t>
      </w:r>
      <w:r w:rsidR="008F03E8">
        <w:t xml:space="preserve">hotelu </w:t>
      </w:r>
      <w:r w:rsidR="00A86714">
        <w:t>či penzionu s označením ***</w:t>
      </w:r>
      <w:r w:rsidR="0074632F">
        <w:t xml:space="preserve"> a lepším </w:t>
      </w:r>
      <w:r w:rsidR="008F03E8">
        <w:t>nebo v ubytovacím zařízení navštívené školy</w:t>
      </w:r>
      <w:r w:rsidRPr="001D06F4">
        <w:t xml:space="preserve">. Zajištění dopravy do místa zahraniční vzdělávací instituce, pokud bude dále než </w:t>
      </w:r>
      <w:r w:rsidR="000E47EC">
        <w:t>20</w:t>
      </w:r>
      <w:r w:rsidRPr="001D06F4">
        <w:t xml:space="preserve"> minut pěšky </w:t>
      </w:r>
      <w:r w:rsidR="000E47EC">
        <w:t xml:space="preserve">(2 km) </w:t>
      </w:r>
      <w:r w:rsidRPr="001D06F4">
        <w:t>od ubytování.</w:t>
      </w:r>
      <w:r w:rsidR="004B21D9">
        <w:t xml:space="preserve"> (Ubytování musí být pro každou osobu zvlášť v samostatném pokoji.)</w:t>
      </w:r>
    </w:p>
    <w:p w:rsidR="001D06F4" w:rsidRPr="001D06F4" w:rsidRDefault="001D06F4" w:rsidP="002C619F">
      <w:pPr>
        <w:pStyle w:val="Odstavecseseznamem"/>
        <w:numPr>
          <w:ilvl w:val="0"/>
          <w:numId w:val="39"/>
        </w:numPr>
        <w:spacing w:line="312" w:lineRule="auto"/>
      </w:pPr>
      <w:r w:rsidRPr="00992576">
        <w:rPr>
          <w:b/>
        </w:rPr>
        <w:t>Stravování</w:t>
      </w:r>
      <w:r w:rsidRPr="001D06F4">
        <w:t>: p</w:t>
      </w:r>
      <w:r w:rsidR="00A86714">
        <w:t>olopenze</w:t>
      </w:r>
      <w:r w:rsidRPr="001D06F4">
        <w:t xml:space="preserve"> (</w:t>
      </w:r>
      <w:r w:rsidR="00A86714">
        <w:t>snídaně a večeře</w:t>
      </w:r>
      <w:r w:rsidRPr="001D06F4">
        <w:t xml:space="preserve">). </w:t>
      </w:r>
    </w:p>
    <w:p w:rsidR="001D06F4" w:rsidRPr="001D06F4" w:rsidRDefault="001D06F4" w:rsidP="002C619F">
      <w:pPr>
        <w:pStyle w:val="Odstavecseseznamem"/>
        <w:numPr>
          <w:ilvl w:val="0"/>
          <w:numId w:val="39"/>
        </w:numPr>
        <w:spacing w:line="312" w:lineRule="auto"/>
      </w:pPr>
      <w:r w:rsidRPr="0074632F">
        <w:rPr>
          <w:b/>
        </w:rPr>
        <w:t>Kurzovné</w:t>
      </w:r>
      <w:r w:rsidRPr="001D06F4">
        <w:t xml:space="preserve"> v </w:t>
      </w:r>
      <w:r w:rsidR="0074632F">
        <w:t>zahraniční vzdělávací instituci zahrnujíc</w:t>
      </w:r>
      <w:r w:rsidR="005503E9">
        <w:t>í</w:t>
      </w:r>
      <w:r w:rsidR="0074632F">
        <w:t xml:space="preserve"> případný </w:t>
      </w:r>
      <w:r w:rsidR="0074632F" w:rsidRPr="00C34C3D">
        <w:t>p</w:t>
      </w:r>
      <w:r w:rsidRPr="00C34C3D">
        <w:t>oplatek</w:t>
      </w:r>
      <w:r w:rsidRPr="001D06F4">
        <w:t xml:space="preserve"> za učební materiály/získání certifikátu apod.;</w:t>
      </w:r>
    </w:p>
    <w:p w:rsidR="00AF0BE8" w:rsidRDefault="00AF0BE8" w:rsidP="002C619F">
      <w:pPr>
        <w:pStyle w:val="Odstavecseseznamem"/>
        <w:numPr>
          <w:ilvl w:val="0"/>
          <w:numId w:val="39"/>
        </w:numPr>
        <w:spacing w:line="312" w:lineRule="auto"/>
        <w:jc w:val="both"/>
        <w:rPr>
          <w:b/>
          <w:bCs/>
        </w:rPr>
      </w:pPr>
      <w:r>
        <w:rPr>
          <w:b/>
          <w:bCs/>
        </w:rPr>
        <w:t>Pojištění léčebných výloh a odpovědnosti za škodu všech účastníků Kurzu.</w:t>
      </w:r>
    </w:p>
    <w:p w:rsidR="00AF0BE8" w:rsidRPr="00BD610A" w:rsidRDefault="00AF0BE8" w:rsidP="002C619F">
      <w:pPr>
        <w:pStyle w:val="Odstavecseseznamem"/>
        <w:numPr>
          <w:ilvl w:val="0"/>
          <w:numId w:val="39"/>
        </w:numPr>
        <w:spacing w:line="312" w:lineRule="auto"/>
        <w:jc w:val="both"/>
        <w:rPr>
          <w:b/>
          <w:bCs/>
        </w:rPr>
      </w:pPr>
      <w:r>
        <w:rPr>
          <w:b/>
          <w:bCs/>
        </w:rPr>
        <w:t>Pojištění CK proti úpadku dle zákona 159/1999 Sb.</w:t>
      </w:r>
    </w:p>
    <w:p w:rsidR="00D72AA4" w:rsidRDefault="00D72AA4" w:rsidP="00383CF1"/>
    <w:p w:rsidR="00F26DF9" w:rsidRDefault="00F26DF9" w:rsidP="00383CF1"/>
    <w:p w:rsidR="00654720" w:rsidRPr="00383CF1" w:rsidRDefault="00654720" w:rsidP="00654720">
      <w:pPr>
        <w:pStyle w:val="Odstavecseseznamem"/>
        <w:numPr>
          <w:ilvl w:val="0"/>
          <w:numId w:val="37"/>
        </w:numPr>
        <w:jc w:val="center"/>
        <w:rPr>
          <w:b/>
          <w:sz w:val="28"/>
        </w:rPr>
      </w:pPr>
      <w:r w:rsidRPr="00383CF1">
        <w:rPr>
          <w:b/>
          <w:sz w:val="28"/>
        </w:rPr>
        <w:t xml:space="preserve">Specifické parametry pro jednotlivé </w:t>
      </w:r>
      <w:r w:rsidR="00423BA6">
        <w:rPr>
          <w:b/>
          <w:sz w:val="28"/>
        </w:rPr>
        <w:t>stáže</w:t>
      </w:r>
    </w:p>
    <w:p w:rsidR="00654720" w:rsidRPr="005C157D" w:rsidRDefault="00654720" w:rsidP="00654720">
      <w:pPr>
        <w:rPr>
          <w:b/>
        </w:rPr>
      </w:pPr>
    </w:p>
    <w:p w:rsidR="00654720" w:rsidRDefault="00654720" w:rsidP="00654720">
      <w:pPr>
        <w:pStyle w:val="Nadpis11doobsahu"/>
      </w:pPr>
      <w:r>
        <w:t>C1</w:t>
      </w:r>
      <w:r>
        <w:tab/>
      </w:r>
      <w:r>
        <w:tab/>
      </w:r>
      <w:r w:rsidR="00606F5D">
        <w:t>Stáž</w:t>
      </w:r>
      <w:r>
        <w:t>1</w:t>
      </w:r>
    </w:p>
    <w:p w:rsidR="00654720" w:rsidRPr="009347C2" w:rsidRDefault="00654720" w:rsidP="00654720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F84D86">
        <w:rPr>
          <w:bCs/>
        </w:rPr>
        <w:t>Profesní rozvoj</w:t>
      </w:r>
      <w:r w:rsidRPr="00654720">
        <w:rPr>
          <w:b/>
          <w:bCs/>
        </w:rPr>
        <w:t xml:space="preserve"> </w:t>
      </w:r>
      <w:r>
        <w:rPr>
          <w:b/>
          <w:bCs/>
        </w:rPr>
        <w:t xml:space="preserve">učitele angličtiny. </w:t>
      </w:r>
    </w:p>
    <w:p w:rsidR="00654720" w:rsidRPr="00260729" w:rsidRDefault="00654720" w:rsidP="00654720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167EC8">
        <w:rPr>
          <w:b/>
          <w:bCs/>
        </w:rPr>
        <w:t xml:space="preserve">Počet </w:t>
      </w:r>
      <w:r>
        <w:rPr>
          <w:b/>
          <w:bCs/>
        </w:rPr>
        <w:t>účastníků:1</w:t>
      </w:r>
      <w:r w:rsidRPr="00167EC8">
        <w:rPr>
          <w:b/>
          <w:bCs/>
        </w:rPr>
        <w:t>.</w:t>
      </w:r>
      <w:r>
        <w:rPr>
          <w:bCs/>
        </w:rPr>
        <w:t xml:space="preserve"> </w:t>
      </w:r>
    </w:p>
    <w:p w:rsidR="00654720" w:rsidRDefault="00654720" w:rsidP="00654720">
      <w:pPr>
        <w:spacing w:line="360" w:lineRule="auto"/>
        <w:jc w:val="both"/>
        <w:rPr>
          <w:b/>
          <w:bCs/>
        </w:rPr>
      </w:pPr>
    </w:p>
    <w:p w:rsidR="006E53DE" w:rsidRDefault="006E53DE" w:rsidP="006E53DE">
      <w:pPr>
        <w:pStyle w:val="Nadpis11doobsahu"/>
      </w:pPr>
      <w:r>
        <w:t>C2</w:t>
      </w:r>
      <w:r>
        <w:tab/>
      </w:r>
      <w:r>
        <w:tab/>
      </w:r>
      <w:r w:rsidR="00606F5D">
        <w:t>Stáž</w:t>
      </w:r>
      <w:r>
        <w:t>2</w:t>
      </w:r>
    </w:p>
    <w:p w:rsidR="006E53DE" w:rsidRPr="009347C2" w:rsidRDefault="006E53DE" w:rsidP="006E53DE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F84D86">
        <w:rPr>
          <w:bCs/>
        </w:rPr>
        <w:t>Profesní rozvoj</w:t>
      </w:r>
      <w:r w:rsidRPr="00654720">
        <w:rPr>
          <w:b/>
          <w:bCs/>
        </w:rPr>
        <w:t xml:space="preserve"> </w:t>
      </w:r>
      <w:r>
        <w:rPr>
          <w:b/>
          <w:bCs/>
        </w:rPr>
        <w:t xml:space="preserve">učitele informatiky. </w:t>
      </w:r>
    </w:p>
    <w:p w:rsidR="006E53DE" w:rsidRPr="00260729" w:rsidRDefault="006E53DE" w:rsidP="006E53DE">
      <w:pPr>
        <w:pStyle w:val="Odstavecseseznamem"/>
        <w:numPr>
          <w:ilvl w:val="0"/>
          <w:numId w:val="36"/>
        </w:numPr>
        <w:spacing w:line="360" w:lineRule="auto"/>
        <w:jc w:val="both"/>
        <w:rPr>
          <w:bCs/>
        </w:rPr>
      </w:pPr>
      <w:r w:rsidRPr="00167EC8">
        <w:rPr>
          <w:b/>
          <w:bCs/>
        </w:rPr>
        <w:t xml:space="preserve">Počet </w:t>
      </w:r>
      <w:r>
        <w:rPr>
          <w:b/>
          <w:bCs/>
        </w:rPr>
        <w:t>účastníků:1</w:t>
      </w:r>
      <w:r w:rsidRPr="00167EC8">
        <w:rPr>
          <w:b/>
          <w:bCs/>
        </w:rPr>
        <w:t>.</w:t>
      </w:r>
      <w:r>
        <w:rPr>
          <w:bCs/>
        </w:rPr>
        <w:t xml:space="preserve"> </w:t>
      </w:r>
    </w:p>
    <w:p w:rsidR="00757954" w:rsidRDefault="00757954" w:rsidP="00684FD1"/>
    <w:p w:rsidR="00757954" w:rsidRDefault="00757954" w:rsidP="00684FD1"/>
    <w:p w:rsidR="006F3BDD" w:rsidRDefault="006F3BDD" w:rsidP="00684FD1"/>
    <w:p w:rsidR="006F3BDD" w:rsidRDefault="006F3BDD" w:rsidP="00684FD1"/>
    <w:p w:rsidR="006F3BDD" w:rsidRDefault="006F3BDD" w:rsidP="00684FD1"/>
    <w:p w:rsidR="009604B4" w:rsidRPr="00990CF4" w:rsidRDefault="00AE103F" w:rsidP="00684FD1">
      <w:r>
        <w:t xml:space="preserve">V </w:t>
      </w:r>
      <w:proofErr w:type="spellStart"/>
      <w:r>
        <w:t>Pacově</w:t>
      </w:r>
      <w:proofErr w:type="spellEnd"/>
      <w:r w:rsidR="009D66E1" w:rsidRPr="00C76D3B">
        <w:t xml:space="preserve"> </w:t>
      </w:r>
      <w:r w:rsidR="00645499" w:rsidRPr="00C76D3B">
        <w:t xml:space="preserve">dne </w:t>
      </w:r>
      <w:r w:rsidR="00C34C3D">
        <w:t>1</w:t>
      </w:r>
      <w:r w:rsidR="008154D7">
        <w:t>3</w:t>
      </w:r>
      <w:r w:rsidR="005B6012">
        <w:t xml:space="preserve">. </w:t>
      </w:r>
      <w:r w:rsidR="00C34C3D">
        <w:t>7</w:t>
      </w:r>
      <w:r w:rsidR="006A5191" w:rsidRPr="00C76D3B">
        <w:t>.</w:t>
      </w:r>
      <w:r w:rsidR="00645499" w:rsidRPr="00C76D3B">
        <w:t xml:space="preserve"> </w:t>
      </w:r>
      <w:r w:rsidR="009604B4" w:rsidRPr="00C76D3B">
        <w:t>201</w:t>
      </w:r>
      <w:r w:rsidR="005B6012">
        <w:t>5</w:t>
      </w:r>
    </w:p>
    <w:p w:rsidR="00CB273B" w:rsidRDefault="00CB273B" w:rsidP="00684FD1"/>
    <w:p w:rsidR="00994940" w:rsidRDefault="00994940" w:rsidP="00684FD1"/>
    <w:p w:rsidR="00994940" w:rsidRPr="00990CF4" w:rsidRDefault="00994940" w:rsidP="00684FD1"/>
    <w:p w:rsidR="00994940" w:rsidRDefault="00994940" w:rsidP="00994940">
      <w:pPr>
        <w:pStyle w:val="Zkladntext"/>
        <w:tabs>
          <w:tab w:val="left" w:pos="426"/>
        </w:tabs>
        <w:rPr>
          <w:i/>
          <w:sz w:val="24"/>
          <w:szCs w:val="24"/>
        </w:rPr>
      </w:pPr>
    </w:p>
    <w:p w:rsidR="00994940" w:rsidRDefault="00994940" w:rsidP="00994940">
      <w:pPr>
        <w:ind w:left="5103"/>
        <w:jc w:val="center"/>
      </w:pPr>
      <w:r>
        <w:t>………………………………..</w:t>
      </w:r>
    </w:p>
    <w:p w:rsidR="00994940" w:rsidRDefault="00AE103F" w:rsidP="00994940">
      <w:pPr>
        <w:ind w:left="5103"/>
        <w:jc w:val="center"/>
      </w:pPr>
      <w:r>
        <w:t>Mgr. Josef Novák, ředitel školy</w:t>
      </w:r>
    </w:p>
    <w:p w:rsidR="00AE103F" w:rsidRPr="00994940" w:rsidRDefault="00AE103F" w:rsidP="00994940">
      <w:pPr>
        <w:ind w:left="5103"/>
        <w:jc w:val="center"/>
      </w:pPr>
      <w:r>
        <w:t>Gymnázium Pacov</w:t>
      </w:r>
    </w:p>
    <w:p w:rsidR="00834ACA" w:rsidRPr="00994940" w:rsidRDefault="00834ACA" w:rsidP="00994940"/>
    <w:sectPr w:rsidR="00834ACA" w:rsidRPr="00994940" w:rsidSect="00D03A4B">
      <w:headerReference w:type="default" r:id="rId9"/>
      <w:footerReference w:type="default" r:id="rId10"/>
      <w:headerReference w:type="first" r:id="rId11"/>
      <w:type w:val="continuous"/>
      <w:pgSz w:w="11906" w:h="16838" w:code="9"/>
      <w:pgMar w:top="1134" w:right="1134" w:bottom="851" w:left="1134" w:header="851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25" w:rsidRDefault="00785325" w:rsidP="00264229">
      <w:r>
        <w:separator/>
      </w:r>
    </w:p>
  </w:endnote>
  <w:endnote w:type="continuationSeparator" w:id="0">
    <w:p w:rsidR="00785325" w:rsidRDefault="0078532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D" w:rsidRPr="00EE311D" w:rsidRDefault="001F29AD" w:rsidP="006510C7">
    <w:pPr>
      <w:pStyle w:val="Zpat"/>
      <w:jc w:val="center"/>
      <w:rPr>
        <w:rFonts w:cs="Arial"/>
        <w:i/>
        <w:color w:val="7F7F7F"/>
        <w:sz w:val="18"/>
        <w:szCs w:val="18"/>
      </w:rPr>
    </w:pPr>
    <w:r w:rsidRPr="005B6012">
      <w:rPr>
        <w:sz w:val="18"/>
        <w:szCs w:val="18"/>
      </w:rPr>
      <w:t>SPECIFIKACE KURZŮ</w:t>
    </w:r>
    <w:r w:rsidRPr="00C90476">
      <w:rPr>
        <w:sz w:val="18"/>
        <w:szCs w:val="18"/>
      </w:rPr>
      <w:tab/>
    </w:r>
    <w:r w:rsidRPr="00C90476">
      <w:rPr>
        <w:sz w:val="18"/>
        <w:szCs w:val="18"/>
      </w:rPr>
      <w:tab/>
      <w:t xml:space="preserve">Stránka </w:t>
    </w:r>
    <w:r w:rsidR="002F06CE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PAGE</w:instrText>
    </w:r>
    <w:r w:rsidR="002F06CE" w:rsidRPr="00C90476">
      <w:rPr>
        <w:sz w:val="18"/>
        <w:szCs w:val="18"/>
      </w:rPr>
      <w:fldChar w:fldCharType="separate"/>
    </w:r>
    <w:r w:rsidR="008C528E">
      <w:rPr>
        <w:noProof/>
        <w:sz w:val="18"/>
        <w:szCs w:val="18"/>
      </w:rPr>
      <w:t>3</w:t>
    </w:r>
    <w:r w:rsidR="002F06CE" w:rsidRPr="00C90476">
      <w:rPr>
        <w:sz w:val="18"/>
        <w:szCs w:val="18"/>
      </w:rPr>
      <w:fldChar w:fldCharType="end"/>
    </w:r>
    <w:r w:rsidRPr="00C90476">
      <w:rPr>
        <w:sz w:val="18"/>
        <w:szCs w:val="18"/>
      </w:rPr>
      <w:t xml:space="preserve"> z </w:t>
    </w:r>
    <w:r w:rsidR="002F06CE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NUMPAGES</w:instrText>
    </w:r>
    <w:r w:rsidR="002F06CE" w:rsidRPr="00C90476">
      <w:rPr>
        <w:sz w:val="18"/>
        <w:szCs w:val="18"/>
      </w:rPr>
      <w:fldChar w:fldCharType="separate"/>
    </w:r>
    <w:r w:rsidR="008C528E">
      <w:rPr>
        <w:noProof/>
        <w:sz w:val="18"/>
        <w:szCs w:val="18"/>
      </w:rPr>
      <w:t>6</w:t>
    </w:r>
    <w:r w:rsidR="002F06CE" w:rsidRPr="00C9047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25" w:rsidRDefault="00785325" w:rsidP="00264229">
      <w:r>
        <w:separator/>
      </w:r>
    </w:p>
  </w:footnote>
  <w:footnote w:type="continuationSeparator" w:id="0">
    <w:p w:rsidR="00785325" w:rsidRDefault="0078532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D" w:rsidRDefault="001F29AD">
    <w:pPr>
      <w:pStyle w:val="Zhlav"/>
    </w:pPr>
    <w:r>
      <w:rPr>
        <w:noProof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33655</wp:posOffset>
          </wp:positionV>
          <wp:extent cx="6082665" cy="1486535"/>
          <wp:effectExtent l="19050" t="0" r="0" b="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AD" w:rsidRDefault="001F29AD">
    <w:pPr>
      <w:pStyle w:val="Zhlav"/>
    </w:pPr>
    <w:r>
      <w:rPr>
        <w:rFonts w:ascii="Calibri" w:eastAsia="Calibri" w:hAnsi="Calibri"/>
        <w:noProof/>
        <w:szCs w:val="22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-7620</wp:posOffset>
          </wp:positionH>
          <wp:positionV relativeFrom="paragraph">
            <wp:posOffset>38735</wp:posOffset>
          </wp:positionV>
          <wp:extent cx="6084570" cy="148590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14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2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B"/>
    <w:multiLevelType w:val="singleLevel"/>
    <w:tmpl w:val="0000000B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5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6">
    <w:nsid w:val="00000010"/>
    <w:multiLevelType w:val="singleLevel"/>
    <w:tmpl w:val="00000010"/>
    <w:name w:val="WW8Num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>
    <w:nsid w:val="00014CE0"/>
    <w:multiLevelType w:val="hybridMultilevel"/>
    <w:tmpl w:val="0676316A"/>
    <w:name w:val="WW8Num33"/>
    <w:lvl w:ilvl="0" w:tplc="7DBCF2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42CA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1CE9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A8B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FAE4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CED9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A8F7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A27E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E811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02838AF"/>
    <w:multiLevelType w:val="hybridMultilevel"/>
    <w:tmpl w:val="80A6D7C0"/>
    <w:name w:val="WW8Num35"/>
    <w:lvl w:ilvl="0" w:tplc="F7842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B6B3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8A71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FA6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5E4D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5A9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ECC0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D6EF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F4F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0B42B2E"/>
    <w:multiLevelType w:val="hybridMultilevel"/>
    <w:tmpl w:val="3C08682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0E0BF8"/>
    <w:multiLevelType w:val="hybridMultilevel"/>
    <w:tmpl w:val="CA36F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6D55A1F"/>
    <w:multiLevelType w:val="hybridMultilevel"/>
    <w:tmpl w:val="9C2A5F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222E60"/>
    <w:multiLevelType w:val="hybridMultilevel"/>
    <w:tmpl w:val="B6521F6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D9B2518"/>
    <w:multiLevelType w:val="hybridMultilevel"/>
    <w:tmpl w:val="7700AE46"/>
    <w:lvl w:ilvl="0" w:tplc="C136BC36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39758F"/>
    <w:multiLevelType w:val="hybridMultilevel"/>
    <w:tmpl w:val="1AB288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7682AE0"/>
    <w:multiLevelType w:val="hybridMultilevel"/>
    <w:tmpl w:val="5DDA019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E55E77"/>
    <w:multiLevelType w:val="hybridMultilevel"/>
    <w:tmpl w:val="90E058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FBF08B5"/>
    <w:multiLevelType w:val="hybridMultilevel"/>
    <w:tmpl w:val="692A01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9213D7"/>
    <w:multiLevelType w:val="hybridMultilevel"/>
    <w:tmpl w:val="19C296B2"/>
    <w:lvl w:ilvl="0" w:tplc="26E6C78E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B64910"/>
    <w:multiLevelType w:val="hybridMultilevel"/>
    <w:tmpl w:val="6CA80300"/>
    <w:lvl w:ilvl="0" w:tplc="9934DD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F26B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1CDD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6286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2AB1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A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5C16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A8D5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866F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B161A32"/>
    <w:multiLevelType w:val="hybridMultilevel"/>
    <w:tmpl w:val="9A982F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DEE479B"/>
    <w:multiLevelType w:val="hybridMultilevel"/>
    <w:tmpl w:val="77B6E976"/>
    <w:lvl w:ilvl="0" w:tplc="0405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AEE6D37"/>
    <w:multiLevelType w:val="hybridMultilevel"/>
    <w:tmpl w:val="7B9A2D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0EC6050"/>
    <w:multiLevelType w:val="multilevel"/>
    <w:tmpl w:val="D660BF5A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683FF3"/>
    <w:multiLevelType w:val="hybridMultilevel"/>
    <w:tmpl w:val="0ED420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F253E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EC2526"/>
    <w:multiLevelType w:val="hybridMultilevel"/>
    <w:tmpl w:val="DF3A64F2"/>
    <w:lvl w:ilvl="0" w:tplc="2D2E96A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C78548B"/>
    <w:multiLevelType w:val="hybridMultilevel"/>
    <w:tmpl w:val="5A9468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08727EBE"/>
    <w:lvl w:ilvl="0" w:tplc="DD00D8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A44E5"/>
    <w:multiLevelType w:val="hybridMultilevel"/>
    <w:tmpl w:val="9D3C962A"/>
    <w:lvl w:ilvl="0" w:tplc="0405001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4D0F33"/>
    <w:multiLevelType w:val="hybridMultilevel"/>
    <w:tmpl w:val="9C923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3">
    <w:nsid w:val="5DB40917"/>
    <w:multiLevelType w:val="hybridMultilevel"/>
    <w:tmpl w:val="C366AE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FC3013B"/>
    <w:multiLevelType w:val="hybridMultilevel"/>
    <w:tmpl w:val="AD308B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6F17F30"/>
    <w:multiLevelType w:val="hybridMultilevel"/>
    <w:tmpl w:val="3A8EA584"/>
    <w:lvl w:ilvl="0" w:tplc="781663D8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F4A19"/>
    <w:multiLevelType w:val="hybridMultilevel"/>
    <w:tmpl w:val="C7104520"/>
    <w:lvl w:ilvl="0" w:tplc="04050001">
      <w:start w:val="1"/>
      <w:numFmt w:val="lowerLetter"/>
      <w:lvlText w:val="%1)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560430"/>
    <w:multiLevelType w:val="hybridMultilevel"/>
    <w:tmpl w:val="925069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504F7"/>
    <w:multiLevelType w:val="hybridMultilevel"/>
    <w:tmpl w:val="65284CA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AD39B6"/>
    <w:multiLevelType w:val="hybridMultilevel"/>
    <w:tmpl w:val="6C6623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0BD4D1F"/>
    <w:multiLevelType w:val="hybridMultilevel"/>
    <w:tmpl w:val="A2E81744"/>
    <w:lvl w:ilvl="0" w:tplc="119E5C70">
      <w:start w:val="1"/>
      <w:numFmt w:val="lowerLetter"/>
      <w:lvlText w:val="%1)"/>
      <w:lvlJc w:val="left"/>
      <w:pPr>
        <w:ind w:left="360" w:hanging="360"/>
      </w:pPr>
    </w:lvl>
    <w:lvl w:ilvl="1" w:tplc="D28A795E" w:tentative="1">
      <w:start w:val="1"/>
      <w:numFmt w:val="lowerLetter"/>
      <w:lvlText w:val="%2."/>
      <w:lvlJc w:val="left"/>
      <w:pPr>
        <w:ind w:left="1080" w:hanging="360"/>
      </w:pPr>
    </w:lvl>
    <w:lvl w:ilvl="2" w:tplc="9DAE8CBC" w:tentative="1">
      <w:start w:val="1"/>
      <w:numFmt w:val="lowerRoman"/>
      <w:lvlText w:val="%3."/>
      <w:lvlJc w:val="right"/>
      <w:pPr>
        <w:ind w:left="1800" w:hanging="180"/>
      </w:pPr>
    </w:lvl>
    <w:lvl w:ilvl="3" w:tplc="A1F83D78" w:tentative="1">
      <w:start w:val="1"/>
      <w:numFmt w:val="decimal"/>
      <w:lvlText w:val="%4."/>
      <w:lvlJc w:val="left"/>
      <w:pPr>
        <w:ind w:left="2520" w:hanging="360"/>
      </w:pPr>
    </w:lvl>
    <w:lvl w:ilvl="4" w:tplc="8B8CE58C" w:tentative="1">
      <w:start w:val="1"/>
      <w:numFmt w:val="lowerLetter"/>
      <w:lvlText w:val="%5."/>
      <w:lvlJc w:val="left"/>
      <w:pPr>
        <w:ind w:left="3240" w:hanging="360"/>
      </w:pPr>
    </w:lvl>
    <w:lvl w:ilvl="5" w:tplc="D5B07FCA" w:tentative="1">
      <w:start w:val="1"/>
      <w:numFmt w:val="lowerRoman"/>
      <w:lvlText w:val="%6."/>
      <w:lvlJc w:val="right"/>
      <w:pPr>
        <w:ind w:left="3960" w:hanging="180"/>
      </w:pPr>
    </w:lvl>
    <w:lvl w:ilvl="6" w:tplc="E116A246" w:tentative="1">
      <w:start w:val="1"/>
      <w:numFmt w:val="decimal"/>
      <w:lvlText w:val="%7."/>
      <w:lvlJc w:val="left"/>
      <w:pPr>
        <w:ind w:left="4680" w:hanging="360"/>
      </w:pPr>
    </w:lvl>
    <w:lvl w:ilvl="7" w:tplc="C8BA026E" w:tentative="1">
      <w:start w:val="1"/>
      <w:numFmt w:val="lowerLetter"/>
      <w:lvlText w:val="%8."/>
      <w:lvlJc w:val="left"/>
      <w:pPr>
        <w:ind w:left="5400" w:hanging="360"/>
      </w:pPr>
    </w:lvl>
    <w:lvl w:ilvl="8" w:tplc="7B5E67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6130DA4"/>
    <w:multiLevelType w:val="hybridMultilevel"/>
    <w:tmpl w:val="1D42AE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D6E2801"/>
    <w:multiLevelType w:val="hybridMultilevel"/>
    <w:tmpl w:val="F1E695AC"/>
    <w:lvl w:ilvl="0" w:tplc="04050017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7F930ABF"/>
    <w:multiLevelType w:val="hybridMultilevel"/>
    <w:tmpl w:val="07128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"/>
  </w:num>
  <w:num w:numId="3">
    <w:abstractNumId w:val="1"/>
  </w:num>
  <w:num w:numId="4">
    <w:abstractNumId w:val="25"/>
  </w:num>
  <w:num w:numId="5">
    <w:abstractNumId w:val="2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21"/>
  </w:num>
  <w:num w:numId="7">
    <w:abstractNumId w:val="24"/>
  </w:num>
  <w:num w:numId="8">
    <w:abstractNumId w:val="32"/>
  </w:num>
  <w:num w:numId="9">
    <w:abstractNumId w:val="37"/>
  </w:num>
  <w:num w:numId="10">
    <w:abstractNumId w:val="19"/>
  </w:num>
  <w:num w:numId="11">
    <w:abstractNumId w:val="29"/>
  </w:num>
  <w:num w:numId="12">
    <w:abstractNumId w:val="36"/>
  </w:num>
  <w:num w:numId="13">
    <w:abstractNumId w:val="39"/>
  </w:num>
  <w:num w:numId="14">
    <w:abstractNumId w:val="44"/>
  </w:num>
  <w:num w:numId="15">
    <w:abstractNumId w:val="47"/>
  </w:num>
  <w:num w:numId="16">
    <w:abstractNumId w:val="45"/>
  </w:num>
  <w:num w:numId="17">
    <w:abstractNumId w:val="22"/>
  </w:num>
  <w:num w:numId="18">
    <w:abstractNumId w:val="46"/>
  </w:num>
  <w:num w:numId="19">
    <w:abstractNumId w:val="30"/>
  </w:num>
  <w:num w:numId="20">
    <w:abstractNumId w:val="23"/>
  </w:num>
  <w:num w:numId="21">
    <w:abstractNumId w:val="42"/>
  </w:num>
  <w:num w:numId="22">
    <w:abstractNumId w:val="33"/>
  </w:num>
  <w:num w:numId="23">
    <w:abstractNumId w:val="16"/>
  </w:num>
  <w:num w:numId="24">
    <w:abstractNumId w:val="40"/>
  </w:num>
  <w:num w:numId="25">
    <w:abstractNumId w:val="14"/>
  </w:num>
  <w:num w:numId="26">
    <w:abstractNumId w:val="12"/>
  </w:num>
  <w:num w:numId="27">
    <w:abstractNumId w:val="31"/>
  </w:num>
  <w:num w:numId="28">
    <w:abstractNumId w:val="49"/>
  </w:num>
  <w:num w:numId="29">
    <w:abstractNumId w:val="35"/>
  </w:num>
  <w:num w:numId="30">
    <w:abstractNumId w:val="43"/>
  </w:num>
  <w:num w:numId="31">
    <w:abstractNumId w:val="34"/>
  </w:num>
  <w:num w:numId="32">
    <w:abstractNumId w:val="15"/>
  </w:num>
  <w:num w:numId="33">
    <w:abstractNumId w:val="18"/>
  </w:num>
  <w:num w:numId="34">
    <w:abstractNumId w:val="26"/>
  </w:num>
  <w:num w:numId="35">
    <w:abstractNumId w:val="11"/>
  </w:num>
  <w:num w:numId="36">
    <w:abstractNumId w:val="17"/>
  </w:num>
  <w:num w:numId="37">
    <w:abstractNumId w:val="20"/>
  </w:num>
  <w:num w:numId="38">
    <w:abstractNumId w:val="41"/>
  </w:num>
  <w:num w:numId="39">
    <w:abstractNumId w:val="10"/>
  </w:num>
  <w:num w:numId="40">
    <w:abstractNumId w:val="28"/>
  </w:num>
  <w:num w:numId="41">
    <w:abstractNumId w:val="9"/>
  </w:num>
  <w:num w:numId="42">
    <w:abstractNumId w:val="13"/>
  </w:num>
  <w:num w:numId="43">
    <w:abstractNumId w:val="38"/>
  </w:num>
  <w:num w:numId="44">
    <w:abstractNumId w:val="2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63F"/>
    <w:rsid w:val="00004CD7"/>
    <w:rsid w:val="000053DD"/>
    <w:rsid w:val="00006115"/>
    <w:rsid w:val="00010A24"/>
    <w:rsid w:val="000110F6"/>
    <w:rsid w:val="00011A10"/>
    <w:rsid w:val="000151F6"/>
    <w:rsid w:val="00015688"/>
    <w:rsid w:val="00016134"/>
    <w:rsid w:val="00021709"/>
    <w:rsid w:val="000220AE"/>
    <w:rsid w:val="00023571"/>
    <w:rsid w:val="00023747"/>
    <w:rsid w:val="00025546"/>
    <w:rsid w:val="00031A7D"/>
    <w:rsid w:val="00033484"/>
    <w:rsid w:val="00034E77"/>
    <w:rsid w:val="000364CF"/>
    <w:rsid w:val="00036A1C"/>
    <w:rsid w:val="00037350"/>
    <w:rsid w:val="00045090"/>
    <w:rsid w:val="00047336"/>
    <w:rsid w:val="00051A47"/>
    <w:rsid w:val="00053C2E"/>
    <w:rsid w:val="00055A28"/>
    <w:rsid w:val="00056180"/>
    <w:rsid w:val="0005731A"/>
    <w:rsid w:val="000613E0"/>
    <w:rsid w:val="00061BFF"/>
    <w:rsid w:val="00063B8F"/>
    <w:rsid w:val="00063FF3"/>
    <w:rsid w:val="000648D7"/>
    <w:rsid w:val="000653F9"/>
    <w:rsid w:val="000654E9"/>
    <w:rsid w:val="00066DC4"/>
    <w:rsid w:val="00070334"/>
    <w:rsid w:val="00070629"/>
    <w:rsid w:val="000718D8"/>
    <w:rsid w:val="00073CA5"/>
    <w:rsid w:val="00075AC6"/>
    <w:rsid w:val="00077160"/>
    <w:rsid w:val="0008103C"/>
    <w:rsid w:val="00082B7D"/>
    <w:rsid w:val="00082BA7"/>
    <w:rsid w:val="0008324A"/>
    <w:rsid w:val="00083418"/>
    <w:rsid w:val="00083615"/>
    <w:rsid w:val="00083C27"/>
    <w:rsid w:val="0008401D"/>
    <w:rsid w:val="00085120"/>
    <w:rsid w:val="000854D8"/>
    <w:rsid w:val="00087759"/>
    <w:rsid w:val="00090378"/>
    <w:rsid w:val="000A6A80"/>
    <w:rsid w:val="000B19DE"/>
    <w:rsid w:val="000B28DF"/>
    <w:rsid w:val="000B68C2"/>
    <w:rsid w:val="000C255D"/>
    <w:rsid w:val="000C40FD"/>
    <w:rsid w:val="000C5D7E"/>
    <w:rsid w:val="000C7C1D"/>
    <w:rsid w:val="000D0ABC"/>
    <w:rsid w:val="000D25F4"/>
    <w:rsid w:val="000D2AC9"/>
    <w:rsid w:val="000D73B5"/>
    <w:rsid w:val="000E3944"/>
    <w:rsid w:val="000E47EC"/>
    <w:rsid w:val="000E66F5"/>
    <w:rsid w:val="000E6CE1"/>
    <w:rsid w:val="000E727A"/>
    <w:rsid w:val="000E7B4E"/>
    <w:rsid w:val="000E7E15"/>
    <w:rsid w:val="000E7ED4"/>
    <w:rsid w:val="000F0D68"/>
    <w:rsid w:val="000F0EEA"/>
    <w:rsid w:val="000F132A"/>
    <w:rsid w:val="000F37CF"/>
    <w:rsid w:val="000F3AE2"/>
    <w:rsid w:val="000F5B4E"/>
    <w:rsid w:val="000F69BE"/>
    <w:rsid w:val="00101BEE"/>
    <w:rsid w:val="00101C27"/>
    <w:rsid w:val="00102D61"/>
    <w:rsid w:val="001033E3"/>
    <w:rsid w:val="001075B7"/>
    <w:rsid w:val="0010782D"/>
    <w:rsid w:val="001101DB"/>
    <w:rsid w:val="0011254F"/>
    <w:rsid w:val="00114088"/>
    <w:rsid w:val="00115A94"/>
    <w:rsid w:val="001161ED"/>
    <w:rsid w:val="00116BDC"/>
    <w:rsid w:val="00121451"/>
    <w:rsid w:val="00125169"/>
    <w:rsid w:val="0013097C"/>
    <w:rsid w:val="00130E3D"/>
    <w:rsid w:val="00130E93"/>
    <w:rsid w:val="00135411"/>
    <w:rsid w:val="0013554A"/>
    <w:rsid w:val="00135A2D"/>
    <w:rsid w:val="00137203"/>
    <w:rsid w:val="00137832"/>
    <w:rsid w:val="00137A35"/>
    <w:rsid w:val="001406FD"/>
    <w:rsid w:val="00141F81"/>
    <w:rsid w:val="00142693"/>
    <w:rsid w:val="00143450"/>
    <w:rsid w:val="00143AE7"/>
    <w:rsid w:val="00143AF8"/>
    <w:rsid w:val="00146729"/>
    <w:rsid w:val="00152A0D"/>
    <w:rsid w:val="00152C15"/>
    <w:rsid w:val="00153EB4"/>
    <w:rsid w:val="0015516C"/>
    <w:rsid w:val="00155609"/>
    <w:rsid w:val="00157060"/>
    <w:rsid w:val="001609A3"/>
    <w:rsid w:val="001644C8"/>
    <w:rsid w:val="00164608"/>
    <w:rsid w:val="0016587E"/>
    <w:rsid w:val="00167A83"/>
    <w:rsid w:val="00167EC8"/>
    <w:rsid w:val="001712DB"/>
    <w:rsid w:val="00172D71"/>
    <w:rsid w:val="00174442"/>
    <w:rsid w:val="00174520"/>
    <w:rsid w:val="00180955"/>
    <w:rsid w:val="001809C0"/>
    <w:rsid w:val="00181FEE"/>
    <w:rsid w:val="00184FA9"/>
    <w:rsid w:val="00187A5E"/>
    <w:rsid w:val="00190EB4"/>
    <w:rsid w:val="00191CA6"/>
    <w:rsid w:val="001936F3"/>
    <w:rsid w:val="00194029"/>
    <w:rsid w:val="001973ED"/>
    <w:rsid w:val="00197D5B"/>
    <w:rsid w:val="001A1E2D"/>
    <w:rsid w:val="001A2D8D"/>
    <w:rsid w:val="001A35F3"/>
    <w:rsid w:val="001A442D"/>
    <w:rsid w:val="001A5C2D"/>
    <w:rsid w:val="001A6CE7"/>
    <w:rsid w:val="001A78A9"/>
    <w:rsid w:val="001B1541"/>
    <w:rsid w:val="001B1D66"/>
    <w:rsid w:val="001B1F0B"/>
    <w:rsid w:val="001B3136"/>
    <w:rsid w:val="001B504B"/>
    <w:rsid w:val="001B6A2C"/>
    <w:rsid w:val="001B76B3"/>
    <w:rsid w:val="001C022E"/>
    <w:rsid w:val="001C04B6"/>
    <w:rsid w:val="001C08F2"/>
    <w:rsid w:val="001C0DBD"/>
    <w:rsid w:val="001C321D"/>
    <w:rsid w:val="001C668C"/>
    <w:rsid w:val="001C74FA"/>
    <w:rsid w:val="001D06F4"/>
    <w:rsid w:val="001D0ECA"/>
    <w:rsid w:val="001D1016"/>
    <w:rsid w:val="001D4FFA"/>
    <w:rsid w:val="001D5EBA"/>
    <w:rsid w:val="001D620C"/>
    <w:rsid w:val="001D66AA"/>
    <w:rsid w:val="001D722F"/>
    <w:rsid w:val="001E015C"/>
    <w:rsid w:val="001E06AD"/>
    <w:rsid w:val="001E370A"/>
    <w:rsid w:val="001E5D5B"/>
    <w:rsid w:val="001E6235"/>
    <w:rsid w:val="001F0366"/>
    <w:rsid w:val="001F0A7A"/>
    <w:rsid w:val="001F29AD"/>
    <w:rsid w:val="001F44CC"/>
    <w:rsid w:val="001F5A69"/>
    <w:rsid w:val="002005B6"/>
    <w:rsid w:val="002005F4"/>
    <w:rsid w:val="00200695"/>
    <w:rsid w:val="0020092B"/>
    <w:rsid w:val="0020213F"/>
    <w:rsid w:val="002041FE"/>
    <w:rsid w:val="00204BDF"/>
    <w:rsid w:val="00205CDA"/>
    <w:rsid w:val="00207A35"/>
    <w:rsid w:val="00207BD9"/>
    <w:rsid w:val="002102C6"/>
    <w:rsid w:val="002140B2"/>
    <w:rsid w:val="00214717"/>
    <w:rsid w:val="00220DC6"/>
    <w:rsid w:val="00223759"/>
    <w:rsid w:val="002242E5"/>
    <w:rsid w:val="00224799"/>
    <w:rsid w:val="0022551A"/>
    <w:rsid w:val="00225C45"/>
    <w:rsid w:val="002309FA"/>
    <w:rsid w:val="002377FA"/>
    <w:rsid w:val="00243E14"/>
    <w:rsid w:val="002510CA"/>
    <w:rsid w:val="0025172D"/>
    <w:rsid w:val="00252EA9"/>
    <w:rsid w:val="00256AE4"/>
    <w:rsid w:val="00260729"/>
    <w:rsid w:val="0026192A"/>
    <w:rsid w:val="0026389A"/>
    <w:rsid w:val="00264229"/>
    <w:rsid w:val="00265B09"/>
    <w:rsid w:val="002669A9"/>
    <w:rsid w:val="00271284"/>
    <w:rsid w:val="00271E31"/>
    <w:rsid w:val="0027397B"/>
    <w:rsid w:val="00273C2B"/>
    <w:rsid w:val="002742C7"/>
    <w:rsid w:val="00274AE0"/>
    <w:rsid w:val="002754BB"/>
    <w:rsid w:val="00275ADC"/>
    <w:rsid w:val="0027618B"/>
    <w:rsid w:val="002817B0"/>
    <w:rsid w:val="00281B9B"/>
    <w:rsid w:val="00281C62"/>
    <w:rsid w:val="00282EC9"/>
    <w:rsid w:val="00285370"/>
    <w:rsid w:val="0028550D"/>
    <w:rsid w:val="00287DAE"/>
    <w:rsid w:val="00290416"/>
    <w:rsid w:val="00291296"/>
    <w:rsid w:val="0029181A"/>
    <w:rsid w:val="00292912"/>
    <w:rsid w:val="002960AF"/>
    <w:rsid w:val="002965C9"/>
    <w:rsid w:val="002A04A9"/>
    <w:rsid w:val="002A0E4D"/>
    <w:rsid w:val="002A2B50"/>
    <w:rsid w:val="002A3861"/>
    <w:rsid w:val="002A4581"/>
    <w:rsid w:val="002A4F26"/>
    <w:rsid w:val="002A5494"/>
    <w:rsid w:val="002A6A0B"/>
    <w:rsid w:val="002A721A"/>
    <w:rsid w:val="002A73C1"/>
    <w:rsid w:val="002B02FE"/>
    <w:rsid w:val="002B033D"/>
    <w:rsid w:val="002B03D1"/>
    <w:rsid w:val="002B11BB"/>
    <w:rsid w:val="002B2089"/>
    <w:rsid w:val="002B38C7"/>
    <w:rsid w:val="002B7C30"/>
    <w:rsid w:val="002C0673"/>
    <w:rsid w:val="002C2C4D"/>
    <w:rsid w:val="002C3E84"/>
    <w:rsid w:val="002C4274"/>
    <w:rsid w:val="002C592A"/>
    <w:rsid w:val="002C5939"/>
    <w:rsid w:val="002C619F"/>
    <w:rsid w:val="002C7719"/>
    <w:rsid w:val="002D0A3E"/>
    <w:rsid w:val="002D4763"/>
    <w:rsid w:val="002D4986"/>
    <w:rsid w:val="002D6C0D"/>
    <w:rsid w:val="002D72DB"/>
    <w:rsid w:val="002E0DE5"/>
    <w:rsid w:val="002E170A"/>
    <w:rsid w:val="002E45BE"/>
    <w:rsid w:val="002E45CE"/>
    <w:rsid w:val="002E4AF4"/>
    <w:rsid w:val="002E5271"/>
    <w:rsid w:val="002E6608"/>
    <w:rsid w:val="002F06CE"/>
    <w:rsid w:val="002F2A84"/>
    <w:rsid w:val="002F5D22"/>
    <w:rsid w:val="002F6601"/>
    <w:rsid w:val="002F7EFA"/>
    <w:rsid w:val="003033D6"/>
    <w:rsid w:val="00303EF5"/>
    <w:rsid w:val="00303F18"/>
    <w:rsid w:val="0030422B"/>
    <w:rsid w:val="00305B53"/>
    <w:rsid w:val="00310272"/>
    <w:rsid w:val="0031157F"/>
    <w:rsid w:val="0031624A"/>
    <w:rsid w:val="0031726A"/>
    <w:rsid w:val="003174EF"/>
    <w:rsid w:val="003204B8"/>
    <w:rsid w:val="00321B3D"/>
    <w:rsid w:val="003226A0"/>
    <w:rsid w:val="0032347C"/>
    <w:rsid w:val="003244EF"/>
    <w:rsid w:val="003245FB"/>
    <w:rsid w:val="003275A0"/>
    <w:rsid w:val="0033011F"/>
    <w:rsid w:val="0033095B"/>
    <w:rsid w:val="00331B6F"/>
    <w:rsid w:val="00332A2D"/>
    <w:rsid w:val="00332A83"/>
    <w:rsid w:val="00333171"/>
    <w:rsid w:val="00333B9C"/>
    <w:rsid w:val="00336E8A"/>
    <w:rsid w:val="00336FF0"/>
    <w:rsid w:val="003430CC"/>
    <w:rsid w:val="0034330E"/>
    <w:rsid w:val="0035103F"/>
    <w:rsid w:val="00351F63"/>
    <w:rsid w:val="00351F6E"/>
    <w:rsid w:val="00353CC6"/>
    <w:rsid w:val="00355B4F"/>
    <w:rsid w:val="00356257"/>
    <w:rsid w:val="003617F4"/>
    <w:rsid w:val="00363C69"/>
    <w:rsid w:val="00364B58"/>
    <w:rsid w:val="00366017"/>
    <w:rsid w:val="003673FC"/>
    <w:rsid w:val="003674A2"/>
    <w:rsid w:val="0036756B"/>
    <w:rsid w:val="00372EEC"/>
    <w:rsid w:val="00375E82"/>
    <w:rsid w:val="00376B43"/>
    <w:rsid w:val="00380698"/>
    <w:rsid w:val="003820E2"/>
    <w:rsid w:val="00383CF1"/>
    <w:rsid w:val="0038550C"/>
    <w:rsid w:val="0038617E"/>
    <w:rsid w:val="00387583"/>
    <w:rsid w:val="003928F0"/>
    <w:rsid w:val="00394384"/>
    <w:rsid w:val="00395BE6"/>
    <w:rsid w:val="003A025B"/>
    <w:rsid w:val="003A1DA7"/>
    <w:rsid w:val="003A29CE"/>
    <w:rsid w:val="003A2EDA"/>
    <w:rsid w:val="003A46BE"/>
    <w:rsid w:val="003A6035"/>
    <w:rsid w:val="003A687F"/>
    <w:rsid w:val="003B0B57"/>
    <w:rsid w:val="003B1939"/>
    <w:rsid w:val="003B2640"/>
    <w:rsid w:val="003B31A8"/>
    <w:rsid w:val="003B341A"/>
    <w:rsid w:val="003B3956"/>
    <w:rsid w:val="003C2115"/>
    <w:rsid w:val="003C71BE"/>
    <w:rsid w:val="003C72E3"/>
    <w:rsid w:val="003C76E7"/>
    <w:rsid w:val="003D0F9E"/>
    <w:rsid w:val="003D33AA"/>
    <w:rsid w:val="003D386B"/>
    <w:rsid w:val="003D53DB"/>
    <w:rsid w:val="003E003E"/>
    <w:rsid w:val="003E054C"/>
    <w:rsid w:val="003E0790"/>
    <w:rsid w:val="003E1097"/>
    <w:rsid w:val="003E3BA0"/>
    <w:rsid w:val="003F602C"/>
    <w:rsid w:val="004009CA"/>
    <w:rsid w:val="00400E73"/>
    <w:rsid w:val="00401737"/>
    <w:rsid w:val="004043BF"/>
    <w:rsid w:val="00407FE6"/>
    <w:rsid w:val="00410CD3"/>
    <w:rsid w:val="00411B09"/>
    <w:rsid w:val="00414D70"/>
    <w:rsid w:val="004150B6"/>
    <w:rsid w:val="00416A8F"/>
    <w:rsid w:val="00417911"/>
    <w:rsid w:val="00417954"/>
    <w:rsid w:val="004216EB"/>
    <w:rsid w:val="00423BA6"/>
    <w:rsid w:val="00423E76"/>
    <w:rsid w:val="00427A9B"/>
    <w:rsid w:val="004318C3"/>
    <w:rsid w:val="00431C7C"/>
    <w:rsid w:val="004351CB"/>
    <w:rsid w:val="00435869"/>
    <w:rsid w:val="00436A0E"/>
    <w:rsid w:val="00437AB0"/>
    <w:rsid w:val="00443B4C"/>
    <w:rsid w:val="004447B5"/>
    <w:rsid w:val="004453AD"/>
    <w:rsid w:val="00446115"/>
    <w:rsid w:val="004461DA"/>
    <w:rsid w:val="00452917"/>
    <w:rsid w:val="00453763"/>
    <w:rsid w:val="004559A7"/>
    <w:rsid w:val="0045654F"/>
    <w:rsid w:val="0046297E"/>
    <w:rsid w:val="00465B7B"/>
    <w:rsid w:val="00466499"/>
    <w:rsid w:val="0046665F"/>
    <w:rsid w:val="004669C4"/>
    <w:rsid w:val="00466E83"/>
    <w:rsid w:val="00470A37"/>
    <w:rsid w:val="00470AA4"/>
    <w:rsid w:val="00471976"/>
    <w:rsid w:val="00472E2E"/>
    <w:rsid w:val="00474202"/>
    <w:rsid w:val="00477FC0"/>
    <w:rsid w:val="0048538A"/>
    <w:rsid w:val="00487965"/>
    <w:rsid w:val="004904A2"/>
    <w:rsid w:val="00493273"/>
    <w:rsid w:val="00493E7C"/>
    <w:rsid w:val="0049470B"/>
    <w:rsid w:val="00495173"/>
    <w:rsid w:val="00495A84"/>
    <w:rsid w:val="00497A20"/>
    <w:rsid w:val="004A0D73"/>
    <w:rsid w:val="004A16D3"/>
    <w:rsid w:val="004A2017"/>
    <w:rsid w:val="004A2C94"/>
    <w:rsid w:val="004A2EE8"/>
    <w:rsid w:val="004A6F5A"/>
    <w:rsid w:val="004A7DAE"/>
    <w:rsid w:val="004B0513"/>
    <w:rsid w:val="004B1FF3"/>
    <w:rsid w:val="004B21D9"/>
    <w:rsid w:val="004B2308"/>
    <w:rsid w:val="004B3F75"/>
    <w:rsid w:val="004B7F4D"/>
    <w:rsid w:val="004C0F9E"/>
    <w:rsid w:val="004C1107"/>
    <w:rsid w:val="004C2467"/>
    <w:rsid w:val="004C4839"/>
    <w:rsid w:val="004C5A0E"/>
    <w:rsid w:val="004D38B9"/>
    <w:rsid w:val="004D3E1D"/>
    <w:rsid w:val="004D5709"/>
    <w:rsid w:val="004D690B"/>
    <w:rsid w:val="004D7865"/>
    <w:rsid w:val="004E3A14"/>
    <w:rsid w:val="004E64CE"/>
    <w:rsid w:val="004E7B26"/>
    <w:rsid w:val="004F0953"/>
    <w:rsid w:val="004F0A00"/>
    <w:rsid w:val="004F12F9"/>
    <w:rsid w:val="004F1C56"/>
    <w:rsid w:val="004F433D"/>
    <w:rsid w:val="004F51E7"/>
    <w:rsid w:val="004F595C"/>
    <w:rsid w:val="004F5E29"/>
    <w:rsid w:val="004F627E"/>
    <w:rsid w:val="004F6ADA"/>
    <w:rsid w:val="005018ED"/>
    <w:rsid w:val="00501C3C"/>
    <w:rsid w:val="005033B8"/>
    <w:rsid w:val="0050346E"/>
    <w:rsid w:val="00503C93"/>
    <w:rsid w:val="00504242"/>
    <w:rsid w:val="00505787"/>
    <w:rsid w:val="005067A9"/>
    <w:rsid w:val="005073AA"/>
    <w:rsid w:val="00512AB0"/>
    <w:rsid w:val="00514D43"/>
    <w:rsid w:val="005153E5"/>
    <w:rsid w:val="0052052B"/>
    <w:rsid w:val="00521321"/>
    <w:rsid w:val="005228D9"/>
    <w:rsid w:val="0052411E"/>
    <w:rsid w:val="00524C03"/>
    <w:rsid w:val="0052770D"/>
    <w:rsid w:val="0053170E"/>
    <w:rsid w:val="00532589"/>
    <w:rsid w:val="00537BBF"/>
    <w:rsid w:val="00537EA5"/>
    <w:rsid w:val="005412DA"/>
    <w:rsid w:val="00541507"/>
    <w:rsid w:val="00541DF5"/>
    <w:rsid w:val="00541FA3"/>
    <w:rsid w:val="00542A53"/>
    <w:rsid w:val="0054316E"/>
    <w:rsid w:val="005435BC"/>
    <w:rsid w:val="00543611"/>
    <w:rsid w:val="00547C40"/>
    <w:rsid w:val="005503E9"/>
    <w:rsid w:val="005519E3"/>
    <w:rsid w:val="00553D84"/>
    <w:rsid w:val="005557C1"/>
    <w:rsid w:val="00556E72"/>
    <w:rsid w:val="0055787B"/>
    <w:rsid w:val="00557A53"/>
    <w:rsid w:val="00557CE0"/>
    <w:rsid w:val="00562150"/>
    <w:rsid w:val="00562790"/>
    <w:rsid w:val="00564D30"/>
    <w:rsid w:val="00565BB5"/>
    <w:rsid w:val="005678CC"/>
    <w:rsid w:val="00567BF3"/>
    <w:rsid w:val="005732FD"/>
    <w:rsid w:val="00575495"/>
    <w:rsid w:val="00575C97"/>
    <w:rsid w:val="00582C63"/>
    <w:rsid w:val="0058364E"/>
    <w:rsid w:val="00584AC1"/>
    <w:rsid w:val="0058504F"/>
    <w:rsid w:val="00587DED"/>
    <w:rsid w:val="00591126"/>
    <w:rsid w:val="0059250C"/>
    <w:rsid w:val="005945BC"/>
    <w:rsid w:val="00596B14"/>
    <w:rsid w:val="00596FD0"/>
    <w:rsid w:val="00597126"/>
    <w:rsid w:val="005A0A3D"/>
    <w:rsid w:val="005A188C"/>
    <w:rsid w:val="005A261D"/>
    <w:rsid w:val="005A3487"/>
    <w:rsid w:val="005A34C9"/>
    <w:rsid w:val="005A37B0"/>
    <w:rsid w:val="005A6DA6"/>
    <w:rsid w:val="005A7D47"/>
    <w:rsid w:val="005B0BC1"/>
    <w:rsid w:val="005B1712"/>
    <w:rsid w:val="005B1D37"/>
    <w:rsid w:val="005B1E8A"/>
    <w:rsid w:val="005B2964"/>
    <w:rsid w:val="005B4614"/>
    <w:rsid w:val="005B4862"/>
    <w:rsid w:val="005B6012"/>
    <w:rsid w:val="005B61C5"/>
    <w:rsid w:val="005B655B"/>
    <w:rsid w:val="005B6670"/>
    <w:rsid w:val="005B6D6D"/>
    <w:rsid w:val="005C009C"/>
    <w:rsid w:val="005C0AFF"/>
    <w:rsid w:val="005C0F97"/>
    <w:rsid w:val="005C150B"/>
    <w:rsid w:val="005C157D"/>
    <w:rsid w:val="005C3B2E"/>
    <w:rsid w:val="005C44C3"/>
    <w:rsid w:val="005C4DA9"/>
    <w:rsid w:val="005C5978"/>
    <w:rsid w:val="005C7642"/>
    <w:rsid w:val="005D201F"/>
    <w:rsid w:val="005D425F"/>
    <w:rsid w:val="005D721B"/>
    <w:rsid w:val="005E0226"/>
    <w:rsid w:val="005E6663"/>
    <w:rsid w:val="005E6EE9"/>
    <w:rsid w:val="005F1855"/>
    <w:rsid w:val="005F1FC2"/>
    <w:rsid w:val="005F4B01"/>
    <w:rsid w:val="005F62F5"/>
    <w:rsid w:val="005F6597"/>
    <w:rsid w:val="005F7698"/>
    <w:rsid w:val="0060063C"/>
    <w:rsid w:val="00600A00"/>
    <w:rsid w:val="00601246"/>
    <w:rsid w:val="00602822"/>
    <w:rsid w:val="006051BA"/>
    <w:rsid w:val="00606F5D"/>
    <w:rsid w:val="00607A8F"/>
    <w:rsid w:val="006129D9"/>
    <w:rsid w:val="0061391E"/>
    <w:rsid w:val="006154A3"/>
    <w:rsid w:val="0061676B"/>
    <w:rsid w:val="00632E5F"/>
    <w:rsid w:val="00640CC1"/>
    <w:rsid w:val="00644BD0"/>
    <w:rsid w:val="00645499"/>
    <w:rsid w:val="0064550C"/>
    <w:rsid w:val="00645530"/>
    <w:rsid w:val="006510C7"/>
    <w:rsid w:val="00651375"/>
    <w:rsid w:val="006529BD"/>
    <w:rsid w:val="00654720"/>
    <w:rsid w:val="006548D3"/>
    <w:rsid w:val="00655B73"/>
    <w:rsid w:val="00655D9E"/>
    <w:rsid w:val="00655ED7"/>
    <w:rsid w:val="00661769"/>
    <w:rsid w:val="00662613"/>
    <w:rsid w:val="006638AE"/>
    <w:rsid w:val="0066753E"/>
    <w:rsid w:val="00667B10"/>
    <w:rsid w:val="00667C88"/>
    <w:rsid w:val="00675F28"/>
    <w:rsid w:val="0068036C"/>
    <w:rsid w:val="0068087E"/>
    <w:rsid w:val="006818D6"/>
    <w:rsid w:val="006838AC"/>
    <w:rsid w:val="00684FD1"/>
    <w:rsid w:val="0068597E"/>
    <w:rsid w:val="00687F0A"/>
    <w:rsid w:val="00693FDE"/>
    <w:rsid w:val="006959E0"/>
    <w:rsid w:val="0069609E"/>
    <w:rsid w:val="00696B19"/>
    <w:rsid w:val="00696CA9"/>
    <w:rsid w:val="00697EA3"/>
    <w:rsid w:val="006A04BA"/>
    <w:rsid w:val="006A0961"/>
    <w:rsid w:val="006A19F5"/>
    <w:rsid w:val="006A1C05"/>
    <w:rsid w:val="006A4F3C"/>
    <w:rsid w:val="006A5191"/>
    <w:rsid w:val="006A7B26"/>
    <w:rsid w:val="006B0A00"/>
    <w:rsid w:val="006B3285"/>
    <w:rsid w:val="006B701E"/>
    <w:rsid w:val="006B7AC3"/>
    <w:rsid w:val="006C6799"/>
    <w:rsid w:val="006D1886"/>
    <w:rsid w:val="006D4DC0"/>
    <w:rsid w:val="006D57F1"/>
    <w:rsid w:val="006E1AC3"/>
    <w:rsid w:val="006E3D5B"/>
    <w:rsid w:val="006E53DE"/>
    <w:rsid w:val="006E5C78"/>
    <w:rsid w:val="006E6466"/>
    <w:rsid w:val="006E7974"/>
    <w:rsid w:val="006F3BDD"/>
    <w:rsid w:val="006F4233"/>
    <w:rsid w:val="007015BB"/>
    <w:rsid w:val="007025D9"/>
    <w:rsid w:val="00705576"/>
    <w:rsid w:val="0070672D"/>
    <w:rsid w:val="00706DDD"/>
    <w:rsid w:val="00712C53"/>
    <w:rsid w:val="007142CC"/>
    <w:rsid w:val="00714E23"/>
    <w:rsid w:val="00715D55"/>
    <w:rsid w:val="00716EB8"/>
    <w:rsid w:val="0071761B"/>
    <w:rsid w:val="00720E98"/>
    <w:rsid w:val="007247A6"/>
    <w:rsid w:val="00724A46"/>
    <w:rsid w:val="00724D55"/>
    <w:rsid w:val="00726D44"/>
    <w:rsid w:val="007276F0"/>
    <w:rsid w:val="007301BF"/>
    <w:rsid w:val="00731D17"/>
    <w:rsid w:val="007342E5"/>
    <w:rsid w:val="007348CC"/>
    <w:rsid w:val="007360FD"/>
    <w:rsid w:val="00736527"/>
    <w:rsid w:val="00736D31"/>
    <w:rsid w:val="007374B3"/>
    <w:rsid w:val="00737E07"/>
    <w:rsid w:val="00737EC8"/>
    <w:rsid w:val="007408D6"/>
    <w:rsid w:val="007419A2"/>
    <w:rsid w:val="00742183"/>
    <w:rsid w:val="00745061"/>
    <w:rsid w:val="00745B24"/>
    <w:rsid w:val="0074632F"/>
    <w:rsid w:val="00753748"/>
    <w:rsid w:val="007548D8"/>
    <w:rsid w:val="00757954"/>
    <w:rsid w:val="00763CDA"/>
    <w:rsid w:val="00764C4E"/>
    <w:rsid w:val="0076688C"/>
    <w:rsid w:val="007671CC"/>
    <w:rsid w:val="007675A0"/>
    <w:rsid w:val="00767AC8"/>
    <w:rsid w:val="007713BB"/>
    <w:rsid w:val="0077147F"/>
    <w:rsid w:val="00772535"/>
    <w:rsid w:val="0077262D"/>
    <w:rsid w:val="007744E6"/>
    <w:rsid w:val="00776AC7"/>
    <w:rsid w:val="00777F39"/>
    <w:rsid w:val="00780990"/>
    <w:rsid w:val="0078167A"/>
    <w:rsid w:val="0078375E"/>
    <w:rsid w:val="00785325"/>
    <w:rsid w:val="00786575"/>
    <w:rsid w:val="007877B3"/>
    <w:rsid w:val="00790814"/>
    <w:rsid w:val="007912A7"/>
    <w:rsid w:val="00792375"/>
    <w:rsid w:val="00792FB4"/>
    <w:rsid w:val="007942D7"/>
    <w:rsid w:val="007947D2"/>
    <w:rsid w:val="00794DA6"/>
    <w:rsid w:val="00795791"/>
    <w:rsid w:val="00795AC3"/>
    <w:rsid w:val="0079668B"/>
    <w:rsid w:val="0079673E"/>
    <w:rsid w:val="00797F43"/>
    <w:rsid w:val="00797F75"/>
    <w:rsid w:val="007A1D43"/>
    <w:rsid w:val="007A20BC"/>
    <w:rsid w:val="007A59DF"/>
    <w:rsid w:val="007A6120"/>
    <w:rsid w:val="007A799C"/>
    <w:rsid w:val="007B0D57"/>
    <w:rsid w:val="007B188A"/>
    <w:rsid w:val="007B4063"/>
    <w:rsid w:val="007B79A8"/>
    <w:rsid w:val="007C03D8"/>
    <w:rsid w:val="007C0B01"/>
    <w:rsid w:val="007C2BBE"/>
    <w:rsid w:val="007C4161"/>
    <w:rsid w:val="007C4888"/>
    <w:rsid w:val="007C4F04"/>
    <w:rsid w:val="007C699B"/>
    <w:rsid w:val="007C7CFC"/>
    <w:rsid w:val="007D0046"/>
    <w:rsid w:val="007D0C22"/>
    <w:rsid w:val="007D20B5"/>
    <w:rsid w:val="007D2390"/>
    <w:rsid w:val="007D338D"/>
    <w:rsid w:val="007D6B4D"/>
    <w:rsid w:val="007D6DCA"/>
    <w:rsid w:val="007E5357"/>
    <w:rsid w:val="007E6CEF"/>
    <w:rsid w:val="007F017A"/>
    <w:rsid w:val="007F0936"/>
    <w:rsid w:val="007F2E70"/>
    <w:rsid w:val="007F3F4B"/>
    <w:rsid w:val="007F6902"/>
    <w:rsid w:val="007F7A13"/>
    <w:rsid w:val="00801FA8"/>
    <w:rsid w:val="00802028"/>
    <w:rsid w:val="00803742"/>
    <w:rsid w:val="008046FB"/>
    <w:rsid w:val="00805626"/>
    <w:rsid w:val="00806127"/>
    <w:rsid w:val="0080717E"/>
    <w:rsid w:val="008076E0"/>
    <w:rsid w:val="0081342D"/>
    <w:rsid w:val="008138BE"/>
    <w:rsid w:val="00814035"/>
    <w:rsid w:val="00814A77"/>
    <w:rsid w:val="0081501F"/>
    <w:rsid w:val="008152BC"/>
    <w:rsid w:val="008154D7"/>
    <w:rsid w:val="008205BC"/>
    <w:rsid w:val="008212E7"/>
    <w:rsid w:val="00821583"/>
    <w:rsid w:val="00821D5D"/>
    <w:rsid w:val="00822544"/>
    <w:rsid w:val="00824654"/>
    <w:rsid w:val="00824F20"/>
    <w:rsid w:val="00825288"/>
    <w:rsid w:val="008254D1"/>
    <w:rsid w:val="00826D45"/>
    <w:rsid w:val="00834ACA"/>
    <w:rsid w:val="008369AD"/>
    <w:rsid w:val="00836B4A"/>
    <w:rsid w:val="00837584"/>
    <w:rsid w:val="00841B15"/>
    <w:rsid w:val="00842695"/>
    <w:rsid w:val="00842AAD"/>
    <w:rsid w:val="00844DCE"/>
    <w:rsid w:val="008504F0"/>
    <w:rsid w:val="008514CA"/>
    <w:rsid w:val="0085275B"/>
    <w:rsid w:val="00852CFC"/>
    <w:rsid w:val="00853A5E"/>
    <w:rsid w:val="00857067"/>
    <w:rsid w:val="0085781F"/>
    <w:rsid w:val="00861FEA"/>
    <w:rsid w:val="0086543E"/>
    <w:rsid w:val="00866B89"/>
    <w:rsid w:val="00867E97"/>
    <w:rsid w:val="00871F99"/>
    <w:rsid w:val="008728B2"/>
    <w:rsid w:val="00872E5E"/>
    <w:rsid w:val="00873CB1"/>
    <w:rsid w:val="0087451A"/>
    <w:rsid w:val="00874F37"/>
    <w:rsid w:val="00876BB0"/>
    <w:rsid w:val="008847FA"/>
    <w:rsid w:val="00885152"/>
    <w:rsid w:val="00886C86"/>
    <w:rsid w:val="00887B5D"/>
    <w:rsid w:val="00891CC7"/>
    <w:rsid w:val="00892BDD"/>
    <w:rsid w:val="00893447"/>
    <w:rsid w:val="008951E1"/>
    <w:rsid w:val="00896422"/>
    <w:rsid w:val="008970A4"/>
    <w:rsid w:val="0089777C"/>
    <w:rsid w:val="00897F36"/>
    <w:rsid w:val="008A1C4B"/>
    <w:rsid w:val="008A71BE"/>
    <w:rsid w:val="008B1987"/>
    <w:rsid w:val="008B2F56"/>
    <w:rsid w:val="008B6058"/>
    <w:rsid w:val="008C04A9"/>
    <w:rsid w:val="008C3E02"/>
    <w:rsid w:val="008C3E12"/>
    <w:rsid w:val="008C5165"/>
    <w:rsid w:val="008C528E"/>
    <w:rsid w:val="008D0DFE"/>
    <w:rsid w:val="008D379F"/>
    <w:rsid w:val="008D37E7"/>
    <w:rsid w:val="008D4EE5"/>
    <w:rsid w:val="008D5AA8"/>
    <w:rsid w:val="008D5C28"/>
    <w:rsid w:val="008D7050"/>
    <w:rsid w:val="008E041F"/>
    <w:rsid w:val="008E0F97"/>
    <w:rsid w:val="008E1B72"/>
    <w:rsid w:val="008E23CE"/>
    <w:rsid w:val="008E5FEB"/>
    <w:rsid w:val="008F03E8"/>
    <w:rsid w:val="008F078F"/>
    <w:rsid w:val="008F366A"/>
    <w:rsid w:val="008F3C8B"/>
    <w:rsid w:val="008F4824"/>
    <w:rsid w:val="008F51A7"/>
    <w:rsid w:val="009000B2"/>
    <w:rsid w:val="00900841"/>
    <w:rsid w:val="00906F65"/>
    <w:rsid w:val="009117E3"/>
    <w:rsid w:val="009138A3"/>
    <w:rsid w:val="009155DF"/>
    <w:rsid w:val="009219AE"/>
    <w:rsid w:val="00922C8A"/>
    <w:rsid w:val="00922D31"/>
    <w:rsid w:val="00923708"/>
    <w:rsid w:val="00930216"/>
    <w:rsid w:val="00930BF2"/>
    <w:rsid w:val="0093174D"/>
    <w:rsid w:val="009337EA"/>
    <w:rsid w:val="009347C2"/>
    <w:rsid w:val="00934969"/>
    <w:rsid w:val="00936116"/>
    <w:rsid w:val="00936E74"/>
    <w:rsid w:val="00937067"/>
    <w:rsid w:val="0094447F"/>
    <w:rsid w:val="00944EF2"/>
    <w:rsid w:val="009472D5"/>
    <w:rsid w:val="0095026C"/>
    <w:rsid w:val="009531AF"/>
    <w:rsid w:val="009603FD"/>
    <w:rsid w:val="009604B4"/>
    <w:rsid w:val="009612A7"/>
    <w:rsid w:val="00962797"/>
    <w:rsid w:val="009644F3"/>
    <w:rsid w:val="00970670"/>
    <w:rsid w:val="00970A83"/>
    <w:rsid w:val="00972BD6"/>
    <w:rsid w:val="00974C86"/>
    <w:rsid w:val="0097581E"/>
    <w:rsid w:val="00980A24"/>
    <w:rsid w:val="0098186A"/>
    <w:rsid w:val="00981C9A"/>
    <w:rsid w:val="00982D65"/>
    <w:rsid w:val="00983C7D"/>
    <w:rsid w:val="00986044"/>
    <w:rsid w:val="00987750"/>
    <w:rsid w:val="0099031E"/>
    <w:rsid w:val="00990CF4"/>
    <w:rsid w:val="00991082"/>
    <w:rsid w:val="00991268"/>
    <w:rsid w:val="0099201E"/>
    <w:rsid w:val="00992576"/>
    <w:rsid w:val="00992B6F"/>
    <w:rsid w:val="00994214"/>
    <w:rsid w:val="00994940"/>
    <w:rsid w:val="00994AB1"/>
    <w:rsid w:val="00995A4E"/>
    <w:rsid w:val="00995AFB"/>
    <w:rsid w:val="009A4A66"/>
    <w:rsid w:val="009A508C"/>
    <w:rsid w:val="009A5B20"/>
    <w:rsid w:val="009A60BB"/>
    <w:rsid w:val="009A7EDA"/>
    <w:rsid w:val="009B0682"/>
    <w:rsid w:val="009C5D04"/>
    <w:rsid w:val="009C6D31"/>
    <w:rsid w:val="009D0E6E"/>
    <w:rsid w:val="009D2B0E"/>
    <w:rsid w:val="009D5683"/>
    <w:rsid w:val="009D66E1"/>
    <w:rsid w:val="009E0BD8"/>
    <w:rsid w:val="009E1743"/>
    <w:rsid w:val="009E2BF4"/>
    <w:rsid w:val="009E3837"/>
    <w:rsid w:val="009E38C2"/>
    <w:rsid w:val="009E5E6A"/>
    <w:rsid w:val="009F0920"/>
    <w:rsid w:val="009F0F09"/>
    <w:rsid w:val="009F15D0"/>
    <w:rsid w:val="009F22C1"/>
    <w:rsid w:val="009F60FB"/>
    <w:rsid w:val="009F6C66"/>
    <w:rsid w:val="00A00E4C"/>
    <w:rsid w:val="00A022C3"/>
    <w:rsid w:val="00A03723"/>
    <w:rsid w:val="00A05A36"/>
    <w:rsid w:val="00A05FC3"/>
    <w:rsid w:val="00A06250"/>
    <w:rsid w:val="00A06C06"/>
    <w:rsid w:val="00A0719B"/>
    <w:rsid w:val="00A07AA3"/>
    <w:rsid w:val="00A10795"/>
    <w:rsid w:val="00A149DC"/>
    <w:rsid w:val="00A1587C"/>
    <w:rsid w:val="00A25F7A"/>
    <w:rsid w:val="00A27BF7"/>
    <w:rsid w:val="00A318AA"/>
    <w:rsid w:val="00A332EB"/>
    <w:rsid w:val="00A360F3"/>
    <w:rsid w:val="00A36B17"/>
    <w:rsid w:val="00A37D41"/>
    <w:rsid w:val="00A40027"/>
    <w:rsid w:val="00A40E1B"/>
    <w:rsid w:val="00A42D27"/>
    <w:rsid w:val="00A4533F"/>
    <w:rsid w:val="00A45DE3"/>
    <w:rsid w:val="00A46054"/>
    <w:rsid w:val="00A50948"/>
    <w:rsid w:val="00A50DB9"/>
    <w:rsid w:val="00A52AA3"/>
    <w:rsid w:val="00A52FFB"/>
    <w:rsid w:val="00A53528"/>
    <w:rsid w:val="00A571FF"/>
    <w:rsid w:val="00A64534"/>
    <w:rsid w:val="00A676E2"/>
    <w:rsid w:val="00A67B12"/>
    <w:rsid w:val="00A716D7"/>
    <w:rsid w:val="00A717E0"/>
    <w:rsid w:val="00A72D7F"/>
    <w:rsid w:val="00A730D8"/>
    <w:rsid w:val="00A738C8"/>
    <w:rsid w:val="00A7726D"/>
    <w:rsid w:val="00A804AF"/>
    <w:rsid w:val="00A81C34"/>
    <w:rsid w:val="00A82FA5"/>
    <w:rsid w:val="00A851DD"/>
    <w:rsid w:val="00A86714"/>
    <w:rsid w:val="00A87C99"/>
    <w:rsid w:val="00A9691D"/>
    <w:rsid w:val="00A96CB3"/>
    <w:rsid w:val="00AA0EE2"/>
    <w:rsid w:val="00AA4B2C"/>
    <w:rsid w:val="00AA5E4B"/>
    <w:rsid w:val="00AA66C1"/>
    <w:rsid w:val="00AA751C"/>
    <w:rsid w:val="00AB007E"/>
    <w:rsid w:val="00AB372D"/>
    <w:rsid w:val="00AB3DD1"/>
    <w:rsid w:val="00AB511D"/>
    <w:rsid w:val="00AC07A5"/>
    <w:rsid w:val="00AC1CEC"/>
    <w:rsid w:val="00AC3399"/>
    <w:rsid w:val="00AC3A6E"/>
    <w:rsid w:val="00AC3B48"/>
    <w:rsid w:val="00AC522D"/>
    <w:rsid w:val="00AC5669"/>
    <w:rsid w:val="00AC61E7"/>
    <w:rsid w:val="00AC6E58"/>
    <w:rsid w:val="00AC718C"/>
    <w:rsid w:val="00AC7B40"/>
    <w:rsid w:val="00AD0940"/>
    <w:rsid w:val="00AD1952"/>
    <w:rsid w:val="00AD19F7"/>
    <w:rsid w:val="00AD2913"/>
    <w:rsid w:val="00AD6461"/>
    <w:rsid w:val="00AD6E4E"/>
    <w:rsid w:val="00AE103F"/>
    <w:rsid w:val="00AE1EC7"/>
    <w:rsid w:val="00AE2066"/>
    <w:rsid w:val="00AE6AF9"/>
    <w:rsid w:val="00AE7EE1"/>
    <w:rsid w:val="00AF0BE8"/>
    <w:rsid w:val="00AF106F"/>
    <w:rsid w:val="00AF1B18"/>
    <w:rsid w:val="00AF2130"/>
    <w:rsid w:val="00AF2D9C"/>
    <w:rsid w:val="00AF487F"/>
    <w:rsid w:val="00AF589D"/>
    <w:rsid w:val="00B03499"/>
    <w:rsid w:val="00B05F4A"/>
    <w:rsid w:val="00B06EDA"/>
    <w:rsid w:val="00B07D92"/>
    <w:rsid w:val="00B10A10"/>
    <w:rsid w:val="00B111E6"/>
    <w:rsid w:val="00B129F4"/>
    <w:rsid w:val="00B15D2B"/>
    <w:rsid w:val="00B15DEA"/>
    <w:rsid w:val="00B16BD3"/>
    <w:rsid w:val="00B226DA"/>
    <w:rsid w:val="00B22838"/>
    <w:rsid w:val="00B23DC6"/>
    <w:rsid w:val="00B25EB2"/>
    <w:rsid w:val="00B279AF"/>
    <w:rsid w:val="00B30FB1"/>
    <w:rsid w:val="00B317B2"/>
    <w:rsid w:val="00B32720"/>
    <w:rsid w:val="00B34FF2"/>
    <w:rsid w:val="00B35E7A"/>
    <w:rsid w:val="00B36C35"/>
    <w:rsid w:val="00B47D55"/>
    <w:rsid w:val="00B528A1"/>
    <w:rsid w:val="00B52B14"/>
    <w:rsid w:val="00B54106"/>
    <w:rsid w:val="00B556F7"/>
    <w:rsid w:val="00B5671F"/>
    <w:rsid w:val="00B579BA"/>
    <w:rsid w:val="00B610FF"/>
    <w:rsid w:val="00B61903"/>
    <w:rsid w:val="00B6296C"/>
    <w:rsid w:val="00B62E66"/>
    <w:rsid w:val="00B63610"/>
    <w:rsid w:val="00B63E48"/>
    <w:rsid w:val="00B64C6E"/>
    <w:rsid w:val="00B67E16"/>
    <w:rsid w:val="00B71BCB"/>
    <w:rsid w:val="00B75A97"/>
    <w:rsid w:val="00B766F6"/>
    <w:rsid w:val="00B771F7"/>
    <w:rsid w:val="00B77326"/>
    <w:rsid w:val="00B8433E"/>
    <w:rsid w:val="00B9046C"/>
    <w:rsid w:val="00B913B9"/>
    <w:rsid w:val="00B9290B"/>
    <w:rsid w:val="00B92BBA"/>
    <w:rsid w:val="00B92F82"/>
    <w:rsid w:val="00B9339A"/>
    <w:rsid w:val="00B9340D"/>
    <w:rsid w:val="00B95803"/>
    <w:rsid w:val="00B96104"/>
    <w:rsid w:val="00BA215F"/>
    <w:rsid w:val="00BA4B9F"/>
    <w:rsid w:val="00BA50B5"/>
    <w:rsid w:val="00BA613E"/>
    <w:rsid w:val="00BA71B5"/>
    <w:rsid w:val="00BB1688"/>
    <w:rsid w:val="00BB16BE"/>
    <w:rsid w:val="00BB1C49"/>
    <w:rsid w:val="00BB21C5"/>
    <w:rsid w:val="00BB2952"/>
    <w:rsid w:val="00BB5491"/>
    <w:rsid w:val="00BB7EC7"/>
    <w:rsid w:val="00BC67D0"/>
    <w:rsid w:val="00BC6DA1"/>
    <w:rsid w:val="00BC7136"/>
    <w:rsid w:val="00BD5272"/>
    <w:rsid w:val="00BD528E"/>
    <w:rsid w:val="00BD5C76"/>
    <w:rsid w:val="00BD610A"/>
    <w:rsid w:val="00BE1E5C"/>
    <w:rsid w:val="00BE5B21"/>
    <w:rsid w:val="00BE7F99"/>
    <w:rsid w:val="00BF1342"/>
    <w:rsid w:val="00BF4197"/>
    <w:rsid w:val="00BF62E8"/>
    <w:rsid w:val="00BF7ABD"/>
    <w:rsid w:val="00C00B4D"/>
    <w:rsid w:val="00C00CB7"/>
    <w:rsid w:val="00C0382D"/>
    <w:rsid w:val="00C062D7"/>
    <w:rsid w:val="00C1033E"/>
    <w:rsid w:val="00C118A9"/>
    <w:rsid w:val="00C1315D"/>
    <w:rsid w:val="00C15340"/>
    <w:rsid w:val="00C1591A"/>
    <w:rsid w:val="00C2054C"/>
    <w:rsid w:val="00C20BBC"/>
    <w:rsid w:val="00C2225E"/>
    <w:rsid w:val="00C248AA"/>
    <w:rsid w:val="00C25CF0"/>
    <w:rsid w:val="00C27A65"/>
    <w:rsid w:val="00C31FF2"/>
    <w:rsid w:val="00C347FA"/>
    <w:rsid w:val="00C34A06"/>
    <w:rsid w:val="00C34C3D"/>
    <w:rsid w:val="00C34C65"/>
    <w:rsid w:val="00C37241"/>
    <w:rsid w:val="00C40917"/>
    <w:rsid w:val="00C4098C"/>
    <w:rsid w:val="00C442AF"/>
    <w:rsid w:val="00C44541"/>
    <w:rsid w:val="00C45522"/>
    <w:rsid w:val="00C4742B"/>
    <w:rsid w:val="00C476AC"/>
    <w:rsid w:val="00C50135"/>
    <w:rsid w:val="00C50798"/>
    <w:rsid w:val="00C5417E"/>
    <w:rsid w:val="00C564EE"/>
    <w:rsid w:val="00C56DB5"/>
    <w:rsid w:val="00C62EE0"/>
    <w:rsid w:val="00C6499A"/>
    <w:rsid w:val="00C64DCB"/>
    <w:rsid w:val="00C707FB"/>
    <w:rsid w:val="00C712DC"/>
    <w:rsid w:val="00C72325"/>
    <w:rsid w:val="00C728A1"/>
    <w:rsid w:val="00C7294B"/>
    <w:rsid w:val="00C72AFE"/>
    <w:rsid w:val="00C7426E"/>
    <w:rsid w:val="00C74665"/>
    <w:rsid w:val="00C750A5"/>
    <w:rsid w:val="00C75E14"/>
    <w:rsid w:val="00C76097"/>
    <w:rsid w:val="00C76D3B"/>
    <w:rsid w:val="00C80E5B"/>
    <w:rsid w:val="00C81636"/>
    <w:rsid w:val="00C831F0"/>
    <w:rsid w:val="00C8339B"/>
    <w:rsid w:val="00C8613D"/>
    <w:rsid w:val="00C86A63"/>
    <w:rsid w:val="00C86F19"/>
    <w:rsid w:val="00C87948"/>
    <w:rsid w:val="00C90869"/>
    <w:rsid w:val="00C93850"/>
    <w:rsid w:val="00C93B5A"/>
    <w:rsid w:val="00C955ED"/>
    <w:rsid w:val="00C95D2F"/>
    <w:rsid w:val="00C96D54"/>
    <w:rsid w:val="00CA01AB"/>
    <w:rsid w:val="00CA1754"/>
    <w:rsid w:val="00CA2262"/>
    <w:rsid w:val="00CA5AA5"/>
    <w:rsid w:val="00CA5D86"/>
    <w:rsid w:val="00CA5E93"/>
    <w:rsid w:val="00CA7042"/>
    <w:rsid w:val="00CA7725"/>
    <w:rsid w:val="00CB273B"/>
    <w:rsid w:val="00CB4124"/>
    <w:rsid w:val="00CB4291"/>
    <w:rsid w:val="00CB497F"/>
    <w:rsid w:val="00CB4AE6"/>
    <w:rsid w:val="00CB705F"/>
    <w:rsid w:val="00CB7ABF"/>
    <w:rsid w:val="00CC0A8D"/>
    <w:rsid w:val="00CC0EF3"/>
    <w:rsid w:val="00CC1D21"/>
    <w:rsid w:val="00CC55C4"/>
    <w:rsid w:val="00CC5B3E"/>
    <w:rsid w:val="00CC7741"/>
    <w:rsid w:val="00CD00B7"/>
    <w:rsid w:val="00CD314D"/>
    <w:rsid w:val="00CD5D40"/>
    <w:rsid w:val="00CD78CA"/>
    <w:rsid w:val="00CD7EB0"/>
    <w:rsid w:val="00CE0DB8"/>
    <w:rsid w:val="00CE179B"/>
    <w:rsid w:val="00CE4DE3"/>
    <w:rsid w:val="00CE50F9"/>
    <w:rsid w:val="00CE5352"/>
    <w:rsid w:val="00CE6D4C"/>
    <w:rsid w:val="00CF07C6"/>
    <w:rsid w:val="00CF0AC0"/>
    <w:rsid w:val="00CF0D87"/>
    <w:rsid w:val="00CF10E7"/>
    <w:rsid w:val="00CF114F"/>
    <w:rsid w:val="00CF23A3"/>
    <w:rsid w:val="00CF2CE6"/>
    <w:rsid w:val="00CF4166"/>
    <w:rsid w:val="00CF5984"/>
    <w:rsid w:val="00CF6B01"/>
    <w:rsid w:val="00CF70C4"/>
    <w:rsid w:val="00CF79E1"/>
    <w:rsid w:val="00D00153"/>
    <w:rsid w:val="00D001FC"/>
    <w:rsid w:val="00D00AB3"/>
    <w:rsid w:val="00D03826"/>
    <w:rsid w:val="00D03A4B"/>
    <w:rsid w:val="00D05448"/>
    <w:rsid w:val="00D05BBB"/>
    <w:rsid w:val="00D06FDC"/>
    <w:rsid w:val="00D07F83"/>
    <w:rsid w:val="00D12113"/>
    <w:rsid w:val="00D12E17"/>
    <w:rsid w:val="00D134F5"/>
    <w:rsid w:val="00D147B1"/>
    <w:rsid w:val="00D14C0D"/>
    <w:rsid w:val="00D14C80"/>
    <w:rsid w:val="00D16849"/>
    <w:rsid w:val="00D214C5"/>
    <w:rsid w:val="00D23655"/>
    <w:rsid w:val="00D2394F"/>
    <w:rsid w:val="00D24178"/>
    <w:rsid w:val="00D26341"/>
    <w:rsid w:val="00D27511"/>
    <w:rsid w:val="00D30890"/>
    <w:rsid w:val="00D315EA"/>
    <w:rsid w:val="00D31CED"/>
    <w:rsid w:val="00D337B8"/>
    <w:rsid w:val="00D351B0"/>
    <w:rsid w:val="00D36D01"/>
    <w:rsid w:val="00D3720E"/>
    <w:rsid w:val="00D404A4"/>
    <w:rsid w:val="00D4211A"/>
    <w:rsid w:val="00D447C8"/>
    <w:rsid w:val="00D468CB"/>
    <w:rsid w:val="00D4730C"/>
    <w:rsid w:val="00D51AD3"/>
    <w:rsid w:val="00D55621"/>
    <w:rsid w:val="00D55C5E"/>
    <w:rsid w:val="00D64E54"/>
    <w:rsid w:val="00D66470"/>
    <w:rsid w:val="00D672A5"/>
    <w:rsid w:val="00D704A0"/>
    <w:rsid w:val="00D70CCC"/>
    <w:rsid w:val="00D713E6"/>
    <w:rsid w:val="00D72AA4"/>
    <w:rsid w:val="00D72EE7"/>
    <w:rsid w:val="00D73CB4"/>
    <w:rsid w:val="00D7601C"/>
    <w:rsid w:val="00D77CCE"/>
    <w:rsid w:val="00D821E1"/>
    <w:rsid w:val="00D84684"/>
    <w:rsid w:val="00D87683"/>
    <w:rsid w:val="00D901C5"/>
    <w:rsid w:val="00D94213"/>
    <w:rsid w:val="00D943C0"/>
    <w:rsid w:val="00D94C8D"/>
    <w:rsid w:val="00D95220"/>
    <w:rsid w:val="00D976DC"/>
    <w:rsid w:val="00DA0198"/>
    <w:rsid w:val="00DA374B"/>
    <w:rsid w:val="00DA479E"/>
    <w:rsid w:val="00DA4AAD"/>
    <w:rsid w:val="00DA5553"/>
    <w:rsid w:val="00DA5DE6"/>
    <w:rsid w:val="00DA64A9"/>
    <w:rsid w:val="00DA68E1"/>
    <w:rsid w:val="00DA78FC"/>
    <w:rsid w:val="00DB130A"/>
    <w:rsid w:val="00DB241B"/>
    <w:rsid w:val="00DB2A25"/>
    <w:rsid w:val="00DB2BA5"/>
    <w:rsid w:val="00DB2E3A"/>
    <w:rsid w:val="00DB3D63"/>
    <w:rsid w:val="00DB5EE5"/>
    <w:rsid w:val="00DB63ED"/>
    <w:rsid w:val="00DB735A"/>
    <w:rsid w:val="00DB76DC"/>
    <w:rsid w:val="00DB7702"/>
    <w:rsid w:val="00DB7B02"/>
    <w:rsid w:val="00DC003E"/>
    <w:rsid w:val="00DC0FAC"/>
    <w:rsid w:val="00DC2786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D74CE"/>
    <w:rsid w:val="00DE3337"/>
    <w:rsid w:val="00DE3B70"/>
    <w:rsid w:val="00DE4B90"/>
    <w:rsid w:val="00DE4DE2"/>
    <w:rsid w:val="00DE79F1"/>
    <w:rsid w:val="00DF015F"/>
    <w:rsid w:val="00DF0296"/>
    <w:rsid w:val="00DF079E"/>
    <w:rsid w:val="00DF1621"/>
    <w:rsid w:val="00DF3F6A"/>
    <w:rsid w:val="00DF4FEA"/>
    <w:rsid w:val="00DF594A"/>
    <w:rsid w:val="00DF5BEB"/>
    <w:rsid w:val="00DF7A18"/>
    <w:rsid w:val="00E00769"/>
    <w:rsid w:val="00E019BD"/>
    <w:rsid w:val="00E03769"/>
    <w:rsid w:val="00E07628"/>
    <w:rsid w:val="00E0763E"/>
    <w:rsid w:val="00E1037F"/>
    <w:rsid w:val="00E10E8C"/>
    <w:rsid w:val="00E11DE8"/>
    <w:rsid w:val="00E12D09"/>
    <w:rsid w:val="00E12F1B"/>
    <w:rsid w:val="00E12F55"/>
    <w:rsid w:val="00E1459E"/>
    <w:rsid w:val="00E1599F"/>
    <w:rsid w:val="00E160FB"/>
    <w:rsid w:val="00E16394"/>
    <w:rsid w:val="00E167CD"/>
    <w:rsid w:val="00E1736A"/>
    <w:rsid w:val="00E22213"/>
    <w:rsid w:val="00E22BAB"/>
    <w:rsid w:val="00E22F94"/>
    <w:rsid w:val="00E23925"/>
    <w:rsid w:val="00E23F06"/>
    <w:rsid w:val="00E257CA"/>
    <w:rsid w:val="00E2612F"/>
    <w:rsid w:val="00E3238A"/>
    <w:rsid w:val="00E36E76"/>
    <w:rsid w:val="00E3702D"/>
    <w:rsid w:val="00E37307"/>
    <w:rsid w:val="00E40B3D"/>
    <w:rsid w:val="00E41AF9"/>
    <w:rsid w:val="00E41FBB"/>
    <w:rsid w:val="00E4683B"/>
    <w:rsid w:val="00E50D8E"/>
    <w:rsid w:val="00E51E04"/>
    <w:rsid w:val="00E5368D"/>
    <w:rsid w:val="00E55403"/>
    <w:rsid w:val="00E56642"/>
    <w:rsid w:val="00E56D57"/>
    <w:rsid w:val="00E60B73"/>
    <w:rsid w:val="00E615BC"/>
    <w:rsid w:val="00E61C93"/>
    <w:rsid w:val="00E63DE4"/>
    <w:rsid w:val="00E64CA1"/>
    <w:rsid w:val="00E66566"/>
    <w:rsid w:val="00E67DCF"/>
    <w:rsid w:val="00E67ED0"/>
    <w:rsid w:val="00E721FC"/>
    <w:rsid w:val="00E72465"/>
    <w:rsid w:val="00E7302F"/>
    <w:rsid w:val="00E749DB"/>
    <w:rsid w:val="00E76786"/>
    <w:rsid w:val="00E77221"/>
    <w:rsid w:val="00E774E9"/>
    <w:rsid w:val="00E8434C"/>
    <w:rsid w:val="00E873ED"/>
    <w:rsid w:val="00E87B92"/>
    <w:rsid w:val="00E924C9"/>
    <w:rsid w:val="00E92A4C"/>
    <w:rsid w:val="00E933DC"/>
    <w:rsid w:val="00E93BAC"/>
    <w:rsid w:val="00EA13C1"/>
    <w:rsid w:val="00EA141E"/>
    <w:rsid w:val="00EB09C7"/>
    <w:rsid w:val="00EB1ED5"/>
    <w:rsid w:val="00EB3B89"/>
    <w:rsid w:val="00EB4B7D"/>
    <w:rsid w:val="00EB5E47"/>
    <w:rsid w:val="00EB6600"/>
    <w:rsid w:val="00EB7638"/>
    <w:rsid w:val="00EC31E9"/>
    <w:rsid w:val="00EC35D4"/>
    <w:rsid w:val="00EC47E4"/>
    <w:rsid w:val="00EC4B48"/>
    <w:rsid w:val="00EC4C14"/>
    <w:rsid w:val="00EC5453"/>
    <w:rsid w:val="00EC5EF1"/>
    <w:rsid w:val="00ED0A3D"/>
    <w:rsid w:val="00ED222E"/>
    <w:rsid w:val="00ED39F0"/>
    <w:rsid w:val="00ED4011"/>
    <w:rsid w:val="00ED4F90"/>
    <w:rsid w:val="00ED749D"/>
    <w:rsid w:val="00EE13F9"/>
    <w:rsid w:val="00EE1930"/>
    <w:rsid w:val="00EE311D"/>
    <w:rsid w:val="00EE3A9E"/>
    <w:rsid w:val="00EE42B9"/>
    <w:rsid w:val="00EE4D55"/>
    <w:rsid w:val="00EE53D4"/>
    <w:rsid w:val="00EE7D41"/>
    <w:rsid w:val="00EF07DF"/>
    <w:rsid w:val="00EF14C4"/>
    <w:rsid w:val="00EF2FA6"/>
    <w:rsid w:val="00EF31AA"/>
    <w:rsid w:val="00EF53E4"/>
    <w:rsid w:val="00EF69B3"/>
    <w:rsid w:val="00F0042E"/>
    <w:rsid w:val="00F008DC"/>
    <w:rsid w:val="00F02F2F"/>
    <w:rsid w:val="00F039B7"/>
    <w:rsid w:val="00F06984"/>
    <w:rsid w:val="00F1016B"/>
    <w:rsid w:val="00F1080F"/>
    <w:rsid w:val="00F10CAA"/>
    <w:rsid w:val="00F1117A"/>
    <w:rsid w:val="00F119CB"/>
    <w:rsid w:val="00F14253"/>
    <w:rsid w:val="00F1627F"/>
    <w:rsid w:val="00F16790"/>
    <w:rsid w:val="00F2108B"/>
    <w:rsid w:val="00F22310"/>
    <w:rsid w:val="00F223A2"/>
    <w:rsid w:val="00F23188"/>
    <w:rsid w:val="00F24A0D"/>
    <w:rsid w:val="00F26DF9"/>
    <w:rsid w:val="00F302AA"/>
    <w:rsid w:val="00F30991"/>
    <w:rsid w:val="00F310FB"/>
    <w:rsid w:val="00F3184C"/>
    <w:rsid w:val="00F366BB"/>
    <w:rsid w:val="00F3746E"/>
    <w:rsid w:val="00F40D8B"/>
    <w:rsid w:val="00F414D1"/>
    <w:rsid w:val="00F43280"/>
    <w:rsid w:val="00F43F55"/>
    <w:rsid w:val="00F45BAD"/>
    <w:rsid w:val="00F45C38"/>
    <w:rsid w:val="00F45FB7"/>
    <w:rsid w:val="00F4701F"/>
    <w:rsid w:val="00F47CE8"/>
    <w:rsid w:val="00F51046"/>
    <w:rsid w:val="00F542EE"/>
    <w:rsid w:val="00F56A97"/>
    <w:rsid w:val="00F57988"/>
    <w:rsid w:val="00F603C4"/>
    <w:rsid w:val="00F637B6"/>
    <w:rsid w:val="00F64250"/>
    <w:rsid w:val="00F64264"/>
    <w:rsid w:val="00F656AA"/>
    <w:rsid w:val="00F6583A"/>
    <w:rsid w:val="00F66153"/>
    <w:rsid w:val="00F72198"/>
    <w:rsid w:val="00F72366"/>
    <w:rsid w:val="00F72ADA"/>
    <w:rsid w:val="00F72B14"/>
    <w:rsid w:val="00F72E8F"/>
    <w:rsid w:val="00F73110"/>
    <w:rsid w:val="00F734F1"/>
    <w:rsid w:val="00F75082"/>
    <w:rsid w:val="00F75AD0"/>
    <w:rsid w:val="00F77878"/>
    <w:rsid w:val="00F81E06"/>
    <w:rsid w:val="00F83D10"/>
    <w:rsid w:val="00F84D86"/>
    <w:rsid w:val="00F865D9"/>
    <w:rsid w:val="00F90A06"/>
    <w:rsid w:val="00F920E9"/>
    <w:rsid w:val="00F94EA2"/>
    <w:rsid w:val="00F961A4"/>
    <w:rsid w:val="00F97079"/>
    <w:rsid w:val="00FA01F9"/>
    <w:rsid w:val="00FA11DE"/>
    <w:rsid w:val="00FA1668"/>
    <w:rsid w:val="00FA2AC9"/>
    <w:rsid w:val="00FA3674"/>
    <w:rsid w:val="00FA3DFE"/>
    <w:rsid w:val="00FA430E"/>
    <w:rsid w:val="00FB1B79"/>
    <w:rsid w:val="00FB2E49"/>
    <w:rsid w:val="00FB4D9D"/>
    <w:rsid w:val="00FB54BA"/>
    <w:rsid w:val="00FB59C3"/>
    <w:rsid w:val="00FB7D2F"/>
    <w:rsid w:val="00FC20A9"/>
    <w:rsid w:val="00FC3D08"/>
    <w:rsid w:val="00FC51FC"/>
    <w:rsid w:val="00FC573F"/>
    <w:rsid w:val="00FC5B51"/>
    <w:rsid w:val="00FC634C"/>
    <w:rsid w:val="00FC658F"/>
    <w:rsid w:val="00FC6C3B"/>
    <w:rsid w:val="00FD087E"/>
    <w:rsid w:val="00FD113A"/>
    <w:rsid w:val="00FD1278"/>
    <w:rsid w:val="00FD1F72"/>
    <w:rsid w:val="00FD2191"/>
    <w:rsid w:val="00FD40A5"/>
    <w:rsid w:val="00FD49DA"/>
    <w:rsid w:val="00FD68BA"/>
    <w:rsid w:val="00FD71ED"/>
    <w:rsid w:val="00FE055B"/>
    <w:rsid w:val="00FE13DB"/>
    <w:rsid w:val="00FE2590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7B12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A67B12"/>
    <w:pPr>
      <w:numPr>
        <w:numId w:val="4"/>
      </w:numPr>
      <w:shd w:val="clear" w:color="auto" w:fill="BFBFBF" w:themeFill="background1" w:themeFillShade="BF"/>
      <w:jc w:val="center"/>
    </w:pPr>
    <w:rPr>
      <w:rFonts w:ascii="Arial" w:hAnsi="Arial"/>
      <w:b/>
      <w:sz w:val="28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383CF1"/>
    <w:pPr>
      <w:numPr>
        <w:ilvl w:val="1"/>
        <w:numId w:val="5"/>
      </w:numPr>
      <w:ind w:left="567" w:hanging="567"/>
    </w:pPr>
    <w:rPr>
      <w:rFonts w:ascii="Arial" w:hAnsi="Arial"/>
      <w:b/>
      <w:sz w:val="28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A67B12"/>
    <w:rPr>
      <w:rFonts w:ascii="Arial" w:hAnsi="Arial"/>
      <w:b/>
      <w:sz w:val="28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383CF1"/>
    <w:rPr>
      <w:rFonts w:ascii="Arial" w:hAnsi="Arial"/>
      <w:b/>
      <w:sz w:val="28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260729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rFonts w:ascii="Times New Roman" w:hAnsi="Times New Roman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260729"/>
    <w:rPr>
      <w:rFonts w:ascii="Times New Roman" w:hAnsi="Times New Roman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F920E9"/>
    <w:pPr>
      <w:keepNext/>
      <w:pBdr>
        <w:bottom w:val="single" w:sz="4" w:space="1" w:color="auto"/>
      </w:pBdr>
      <w:tabs>
        <w:tab w:val="num" w:pos="360"/>
      </w:tabs>
      <w:spacing w:before="120" w:after="120"/>
      <w:ind w:left="578" w:hanging="578"/>
      <w:jc w:val="both"/>
    </w:pPr>
    <w:rPr>
      <w:rFonts w:ascii="Arial" w:eastAsiaTheme="minorHAnsi" w:hAnsi="Arial" w:cs="Calibri"/>
      <w:b/>
      <w:bCs/>
      <w:sz w:val="28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F920E9"/>
    <w:rPr>
      <w:rFonts w:ascii="Arial" w:eastAsiaTheme="minorHAnsi" w:hAnsi="Arial" w:cs="Calibri"/>
      <w:b/>
      <w:bCs/>
      <w:sz w:val="28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  <w:style w:type="character" w:customStyle="1" w:styleId="st">
    <w:name w:val="st"/>
    <w:basedOn w:val="Standardnpsmoodstavce"/>
    <w:rsid w:val="00930BF2"/>
  </w:style>
  <w:style w:type="character" w:styleId="Zvraznn">
    <w:name w:val="Emphasis"/>
    <w:basedOn w:val="Standardnpsmoodstavce"/>
    <w:uiPriority w:val="20"/>
    <w:qFormat/>
    <w:rsid w:val="00930B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mezer">
    <w:name w:val="Stylslovn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ariengymnasium-bocholt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B957-7520-44DA-8D9F-5B26504A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4512</TotalTime>
  <Pages>6</Pages>
  <Words>1255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Stanislav Petera</dc:creator>
  <cp:lastModifiedBy>Mu</cp:lastModifiedBy>
  <cp:revision>167</cp:revision>
  <cp:lastPrinted>2015-07-12T15:06:00Z</cp:lastPrinted>
  <dcterms:created xsi:type="dcterms:W3CDTF">2014-10-05T19:49:00Z</dcterms:created>
  <dcterms:modified xsi:type="dcterms:W3CDTF">2015-07-12T16:48:00Z</dcterms:modified>
</cp:coreProperties>
</file>